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6535D" w14:textId="178ED011" w:rsidR="00F22AE0" w:rsidRPr="00F22AE0" w:rsidRDefault="00F22AE0" w:rsidP="00D3588A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  <w:r w:rsidR="00D3588A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D3588A" w:rsidRDefault="00F22AE0" w:rsidP="001B221B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4"/>
          <w:szCs w:val="4"/>
          <w14:ligatures w14:val="standardContextual"/>
        </w:rPr>
      </w:pPr>
    </w:p>
    <w:p w14:paraId="5C6C397A" w14:textId="32111373" w:rsidR="00F22AE0" w:rsidRPr="00F22AE0" w:rsidRDefault="009E7DAC" w:rsidP="009E7DAC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5423FA38" wp14:editId="2028E35F">
            <wp:extent cx="7800292" cy="207952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57855" cy="209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5DCDB" w14:textId="77777777" w:rsidR="00F22AE0" w:rsidRPr="002C2D19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6"/>
          <w:szCs w:val="6"/>
          <w14:ligatures w14:val="standardContextual"/>
        </w:rPr>
      </w:pPr>
    </w:p>
    <w:p w14:paraId="135687BE" w14:textId="2D9791D2" w:rsid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AC20114" w14:textId="5BA77A2B" w:rsidR="002C2D19" w:rsidRDefault="002C2D19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6D9B841" w14:textId="77777777" w:rsidR="009E7DAC" w:rsidRPr="00F22AE0" w:rsidRDefault="009E7DAC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2C2D19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РАБОЧАЯ ПРОГРАММА</w:t>
      </w:r>
    </w:p>
    <w:p w14:paraId="0D8C66FE" w14:textId="77777777" w:rsidR="00F22AE0" w:rsidRPr="002C2D19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2"/>
          <w:szCs w:val="32"/>
          <w14:ligatures w14:val="standardContextual"/>
        </w:rPr>
      </w:pPr>
    </w:p>
    <w:p w14:paraId="50B20C99" w14:textId="089D97AF" w:rsidR="00F22AE0" w:rsidRPr="002C2D19" w:rsidRDefault="00F22AE0" w:rsidP="003A6217">
      <w:pPr>
        <w:shd w:val="clear" w:color="auto" w:fill="FFFFFF"/>
        <w:spacing w:after="0" w:line="360" w:lineRule="auto"/>
        <w:ind w:left="1701" w:hanging="1701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Наименование учебного курса:</w:t>
      </w:r>
      <w:r w:rsidR="00482EC3" w:rsidRPr="002C2D19">
        <w:rPr>
          <w:sz w:val="24"/>
          <w:szCs w:val="24"/>
        </w:rPr>
        <w:t xml:space="preserve"> </w:t>
      </w:r>
      <w:r w:rsidR="00482EC3"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Развитие восприятия и воспроизведения устной речи (индивидуальные занятия)</w:t>
      </w:r>
    </w:p>
    <w:p w14:paraId="69F6E5D8" w14:textId="6705ED8E" w:rsidR="00F22AE0" w:rsidRPr="002C2D19" w:rsidRDefault="00F22AE0" w:rsidP="001B22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Класс: </w:t>
      </w:r>
      <w:r w:rsidR="00482EC3"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2</w:t>
      </w:r>
    </w:p>
    <w:p w14:paraId="3FDC6FD4" w14:textId="7E420CFD" w:rsidR="00F22AE0" w:rsidRPr="002C2D19" w:rsidRDefault="00F22AE0" w:rsidP="001B22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Уровень:  </w:t>
      </w:r>
      <w:r w:rsidR="00482EC3"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НОО</w:t>
      </w:r>
    </w:p>
    <w:p w14:paraId="6EE29A42" w14:textId="77777777" w:rsidR="003A6217" w:rsidRPr="002C2D19" w:rsidRDefault="00F22AE0" w:rsidP="003A62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Вариант: </w:t>
      </w:r>
      <w:r w:rsidR="003A6217"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АООП ООО 2.2.2 (для сл. слышащих)</w:t>
      </w:r>
    </w:p>
    <w:p w14:paraId="4A818B63" w14:textId="5E36FC75" w:rsidR="00F22AE0" w:rsidRPr="002C2D19" w:rsidRDefault="00F22AE0" w:rsidP="001B22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Срок реализации программы: 2025-2026</w:t>
      </w:r>
      <w:r w:rsidR="00767C14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 xml:space="preserve"> </w:t>
      </w:r>
      <w:r w:rsidRPr="002C2D19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  <w:t>учебный год.</w:t>
      </w:r>
    </w:p>
    <w:p w14:paraId="66CD43C8" w14:textId="77777777" w:rsidR="00F22AE0" w:rsidRPr="00F22AE0" w:rsidRDefault="00F22AE0" w:rsidP="001B221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819EA0" w14:textId="05043C07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482E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Созаева Н.С.</w:t>
      </w:r>
    </w:p>
    <w:p w14:paraId="0BAF358C" w14:textId="330092C8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482E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5BA5F208" w14:textId="77777777" w:rsidR="00F22AE0" w:rsidRPr="003851A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3851A0">
        <w:rPr>
          <w:rFonts w:ascii="Times New Roman" w:hAnsi="Times New Roman" w:cs="Times New Roman"/>
          <w:b/>
          <w:bCs/>
          <w:kern w:val="2"/>
          <w:lang w:val="en-US"/>
          <w14:ligatures w14:val="standardContextual"/>
        </w:rPr>
        <w:lastRenderedPageBreak/>
        <w:t>I</w:t>
      </w:r>
      <w:r w:rsidRPr="003851A0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3851A0" w:rsidRDefault="00F22AE0" w:rsidP="003B4F54">
      <w:pPr>
        <w:spacing w:after="0" w:line="240" w:lineRule="auto"/>
        <w:ind w:left="567" w:hanging="578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0DE0D977" w14:textId="77777777" w:rsidR="00F22AE0" w:rsidRPr="003851A0" w:rsidRDefault="00F22AE0" w:rsidP="003B4F54">
      <w:pPr>
        <w:spacing w:after="0" w:line="240" w:lineRule="auto"/>
        <w:ind w:left="567" w:hanging="57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3851A0">
        <w:rPr>
          <w:rFonts w:ascii="Times New Roman" w:eastAsia="Calibri" w:hAnsi="Times New Roman" w:cs="Times New Roman"/>
          <w:kern w:val="2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6035F95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769731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Федеральныи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</w:t>
      </w: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государственныи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</w:t>
      </w: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образовательныи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стандарт начального общего образования </w:t>
      </w:r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2931841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0164D35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29CAAB2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21.09. 2022 г. № 858 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F4D2A3C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color w:val="000000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5A02C8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color w:val="000000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 xml:space="preserve"> 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0E299B56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D38DC46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;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 </w:t>
      </w:r>
    </w:p>
    <w:p w14:paraId="396765D0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B9A41E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2D9FEA5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00AE16C" w14:textId="77777777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C76D222" w14:textId="05251DC9" w:rsidR="00F22AE0" w:rsidRPr="003851A0" w:rsidRDefault="00F22AE0" w:rsidP="003B4F5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Учебный план ГБОУ КРОЦ</w:t>
      </w:r>
    </w:p>
    <w:p w14:paraId="756863C0" w14:textId="29653308" w:rsidR="00F22AE0" w:rsidRPr="003851A0" w:rsidRDefault="00F22AE0" w:rsidP="003B4F54">
      <w:pPr>
        <w:spacing w:after="0" w:line="240" w:lineRule="auto"/>
        <w:ind w:left="567" w:hanging="57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851A0">
        <w:rPr>
          <w:rFonts w:ascii="Times New Roman" w:hAnsi="Times New Roman" w:cs="Times New Roman"/>
        </w:rPr>
        <w:t xml:space="preserve">  </w:t>
      </w:r>
      <w:r w:rsidRPr="003851A0">
        <w:rPr>
          <w:rFonts w:ascii="Times New Roman" w:hAnsi="Times New Roman" w:cs="Times New Roman"/>
        </w:rPr>
        <w:tab/>
      </w:r>
      <w:r w:rsidRPr="003851A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40C7B144" w14:textId="15C861E1" w:rsidR="00F22AE0" w:rsidRPr="003851A0" w:rsidRDefault="00F22AE0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3851A0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3851A0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color w:val="171717"/>
        </w:rPr>
        <w:t>обучения</w:t>
      </w:r>
      <w:r w:rsidR="00944B93" w:rsidRPr="003851A0">
        <w:rPr>
          <w:rFonts w:ascii="Times New Roman" w:eastAsia="Times New Roman" w:hAnsi="Times New Roman" w:cs="Times New Roman"/>
          <w:b/>
          <w:color w:val="171717"/>
        </w:rPr>
        <w:t>:</w:t>
      </w:r>
    </w:p>
    <w:p w14:paraId="44DB59EF" w14:textId="77777777" w:rsidR="005E7C91" w:rsidRPr="003851A0" w:rsidRDefault="005E7C91" w:rsidP="0036522B">
      <w:pPr>
        <w:pStyle w:val="a4"/>
        <w:numPr>
          <w:ilvl w:val="3"/>
          <w:numId w:val="2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z w:val="22"/>
          <w:szCs w:val="22"/>
        </w:rPr>
        <w:t xml:space="preserve">Оказание комплексной </w:t>
      </w:r>
      <w:r w:rsidRPr="003851A0">
        <w:rPr>
          <w:spacing w:val="-1"/>
          <w:sz w:val="22"/>
          <w:szCs w:val="22"/>
        </w:rPr>
        <w:t xml:space="preserve">помощи </w:t>
      </w:r>
      <w:r w:rsidRPr="003851A0">
        <w:rPr>
          <w:sz w:val="22"/>
          <w:szCs w:val="22"/>
        </w:rPr>
        <w:t xml:space="preserve">слабослышащим и позднооглохшим обучающимся в освоении основной </w:t>
      </w:r>
      <w:r w:rsidRPr="003851A0">
        <w:rPr>
          <w:spacing w:val="-1"/>
          <w:sz w:val="22"/>
          <w:szCs w:val="22"/>
        </w:rPr>
        <w:t xml:space="preserve">общеобразовательной программы начального общего </w:t>
      </w:r>
      <w:r w:rsidRPr="003851A0">
        <w:rPr>
          <w:sz w:val="22"/>
          <w:szCs w:val="22"/>
        </w:rPr>
        <w:t>образования, коррекция н</w:t>
      </w:r>
      <w:r w:rsidRPr="003851A0">
        <w:rPr>
          <w:spacing w:val="-1"/>
          <w:sz w:val="22"/>
          <w:szCs w:val="22"/>
        </w:rPr>
        <w:t xml:space="preserve">едостатков </w:t>
      </w:r>
      <w:r w:rsidRPr="003851A0">
        <w:rPr>
          <w:sz w:val="22"/>
          <w:szCs w:val="22"/>
        </w:rPr>
        <w:t xml:space="preserve">в физическом и (или) психическом развитии </w:t>
      </w:r>
      <w:r w:rsidRPr="003851A0">
        <w:rPr>
          <w:spacing w:val="-1"/>
          <w:sz w:val="22"/>
          <w:szCs w:val="22"/>
        </w:rPr>
        <w:t xml:space="preserve">обучающихся, </w:t>
      </w:r>
      <w:r w:rsidRPr="003851A0">
        <w:rPr>
          <w:sz w:val="22"/>
          <w:szCs w:val="22"/>
        </w:rPr>
        <w:t xml:space="preserve">развитие жизненной компетенции, интеграция в среду </w:t>
      </w:r>
      <w:r w:rsidRPr="003851A0">
        <w:rPr>
          <w:spacing w:val="-1"/>
          <w:sz w:val="22"/>
          <w:szCs w:val="22"/>
        </w:rPr>
        <w:t>нормально</w:t>
      </w:r>
      <w:r w:rsidRPr="003851A0">
        <w:rPr>
          <w:sz w:val="22"/>
          <w:szCs w:val="22"/>
        </w:rPr>
        <w:t xml:space="preserve"> слышащих сверстников.</w:t>
      </w:r>
    </w:p>
    <w:p w14:paraId="2E15F76C" w14:textId="77777777" w:rsidR="005E7C91" w:rsidRPr="003851A0" w:rsidRDefault="005E7C91" w:rsidP="0036522B">
      <w:pPr>
        <w:pStyle w:val="a4"/>
        <w:numPr>
          <w:ilvl w:val="3"/>
          <w:numId w:val="2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color w:val="000009"/>
          <w:spacing w:val="-2"/>
          <w:sz w:val="22"/>
          <w:szCs w:val="22"/>
        </w:rPr>
        <w:t xml:space="preserve">Слухоречевое </w:t>
      </w:r>
      <w:r w:rsidRPr="003851A0">
        <w:rPr>
          <w:color w:val="000009"/>
          <w:sz w:val="22"/>
          <w:szCs w:val="22"/>
        </w:rPr>
        <w:t xml:space="preserve">развитие </w:t>
      </w:r>
      <w:r w:rsidRPr="003851A0">
        <w:rPr>
          <w:color w:val="000009"/>
          <w:spacing w:val="-2"/>
          <w:sz w:val="22"/>
          <w:szCs w:val="22"/>
        </w:rPr>
        <w:t xml:space="preserve">обучающихся  и </w:t>
      </w:r>
      <w:r w:rsidRPr="003851A0">
        <w:rPr>
          <w:color w:val="000009"/>
          <w:spacing w:val="-1"/>
          <w:sz w:val="22"/>
          <w:szCs w:val="22"/>
        </w:rPr>
        <w:t xml:space="preserve">овладение </w:t>
      </w:r>
      <w:r w:rsidRPr="003851A0">
        <w:rPr>
          <w:color w:val="000009"/>
          <w:spacing w:val="-2"/>
          <w:sz w:val="22"/>
          <w:szCs w:val="22"/>
        </w:rPr>
        <w:t xml:space="preserve">речью как средством </w:t>
      </w:r>
      <w:r w:rsidRPr="003851A0">
        <w:rPr>
          <w:color w:val="000009"/>
          <w:sz w:val="22"/>
          <w:szCs w:val="22"/>
        </w:rPr>
        <w:t xml:space="preserve">общения и познания </w:t>
      </w:r>
      <w:r w:rsidRPr="003851A0">
        <w:rPr>
          <w:color w:val="000009"/>
          <w:spacing w:val="-2"/>
          <w:sz w:val="22"/>
          <w:szCs w:val="22"/>
        </w:rPr>
        <w:t xml:space="preserve">окружающего </w:t>
      </w:r>
      <w:r w:rsidRPr="003851A0">
        <w:rPr>
          <w:color w:val="000009"/>
          <w:sz w:val="22"/>
          <w:szCs w:val="22"/>
        </w:rPr>
        <w:t xml:space="preserve">мира, </w:t>
      </w:r>
      <w:r w:rsidRPr="003851A0">
        <w:rPr>
          <w:color w:val="000009"/>
          <w:spacing w:val="-1"/>
          <w:sz w:val="22"/>
          <w:szCs w:val="22"/>
        </w:rPr>
        <w:t xml:space="preserve">создание </w:t>
      </w:r>
      <w:r w:rsidRPr="003851A0">
        <w:rPr>
          <w:color w:val="000009"/>
          <w:sz w:val="22"/>
          <w:szCs w:val="22"/>
        </w:rPr>
        <w:t xml:space="preserve">условий для </w:t>
      </w:r>
      <w:r w:rsidRPr="003851A0">
        <w:rPr>
          <w:color w:val="000009"/>
          <w:spacing w:val="-1"/>
          <w:sz w:val="22"/>
          <w:szCs w:val="22"/>
        </w:rPr>
        <w:t xml:space="preserve">активизации собственного потенциала </w:t>
      </w:r>
      <w:r w:rsidRPr="003851A0">
        <w:rPr>
          <w:color w:val="000009"/>
          <w:sz w:val="22"/>
          <w:szCs w:val="22"/>
        </w:rPr>
        <w:t>слабослышащих и</w:t>
      </w:r>
      <w:r w:rsidRPr="003851A0">
        <w:rPr>
          <w:color w:val="000009"/>
          <w:spacing w:val="-2"/>
          <w:sz w:val="22"/>
          <w:szCs w:val="22"/>
        </w:rPr>
        <w:t xml:space="preserve"> позднооглохших обучающихся.</w:t>
      </w:r>
    </w:p>
    <w:p w14:paraId="1BC1C81F" w14:textId="77777777" w:rsidR="005E7C91" w:rsidRPr="003851A0" w:rsidRDefault="005E7C91" w:rsidP="0036522B">
      <w:pPr>
        <w:pStyle w:val="a4"/>
        <w:numPr>
          <w:ilvl w:val="3"/>
          <w:numId w:val="2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z w:val="22"/>
          <w:szCs w:val="22"/>
        </w:rPr>
        <w:t>формирование способности более полно воспринимать  речевую и неречевую информацию и активно пользоваться словесной речью в общении с окружающими  на основе развития речевого слуха.</w:t>
      </w:r>
    </w:p>
    <w:p w14:paraId="74271796" w14:textId="77777777" w:rsidR="005E7C91" w:rsidRPr="003851A0" w:rsidRDefault="005E7C91" w:rsidP="0036522B">
      <w:pPr>
        <w:pStyle w:val="a4"/>
        <w:numPr>
          <w:ilvl w:val="3"/>
          <w:numId w:val="2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z w:val="22"/>
          <w:szCs w:val="22"/>
        </w:rPr>
        <w:lastRenderedPageBreak/>
        <w:t>развитие    посредством слухоречевой тренировки когнитивной сферы, являющейся   основой  формирования    познавательной деятельности обучающихся.</w:t>
      </w:r>
    </w:p>
    <w:p w14:paraId="1AC0DCE4" w14:textId="77777777" w:rsidR="005E7C91" w:rsidRPr="003851A0" w:rsidRDefault="005E7C91" w:rsidP="0036522B">
      <w:pPr>
        <w:pStyle w:val="a4"/>
        <w:numPr>
          <w:ilvl w:val="3"/>
          <w:numId w:val="2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z w:val="22"/>
          <w:szCs w:val="22"/>
        </w:rPr>
        <w:t xml:space="preserve">воспитание потребности неслышащих обучающихся в активном  пользовании  ими  своим остаточным слухом с применением  звукоусиливающей аппаратуры разных модификаций.  </w:t>
      </w:r>
    </w:p>
    <w:p w14:paraId="435FC24A" w14:textId="77777777" w:rsidR="00944B93" w:rsidRPr="003851A0" w:rsidRDefault="00944B93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</w:rPr>
      </w:pPr>
    </w:p>
    <w:p w14:paraId="47E84290" w14:textId="4BAD6AA6" w:rsidR="00F22AE0" w:rsidRPr="003851A0" w:rsidRDefault="00F22AE0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  <w:b/>
          <w:bCs/>
        </w:rPr>
        <w:t>Задачи:</w:t>
      </w:r>
    </w:p>
    <w:p w14:paraId="1A373AB9" w14:textId="77777777" w:rsidR="005E7C91" w:rsidRPr="003851A0" w:rsidRDefault="005E7C91" w:rsidP="0036522B">
      <w:pPr>
        <w:pStyle w:val="a4"/>
        <w:numPr>
          <w:ilvl w:val="0"/>
          <w:numId w:val="3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color w:val="000009"/>
          <w:spacing w:val="-1"/>
          <w:sz w:val="22"/>
          <w:szCs w:val="22"/>
        </w:rPr>
        <w:t xml:space="preserve">формирование </w:t>
      </w:r>
      <w:r w:rsidRPr="003851A0">
        <w:rPr>
          <w:color w:val="000009"/>
          <w:sz w:val="22"/>
          <w:szCs w:val="22"/>
        </w:rPr>
        <w:t xml:space="preserve">и развитие </w:t>
      </w:r>
      <w:r w:rsidRPr="003851A0">
        <w:rPr>
          <w:color w:val="000009"/>
          <w:spacing w:val="-2"/>
          <w:sz w:val="22"/>
          <w:szCs w:val="22"/>
        </w:rPr>
        <w:t xml:space="preserve">речевого </w:t>
      </w:r>
      <w:r w:rsidRPr="003851A0">
        <w:rPr>
          <w:color w:val="000009"/>
          <w:spacing w:val="-1"/>
          <w:sz w:val="22"/>
          <w:szCs w:val="22"/>
        </w:rPr>
        <w:t>слуха;</w:t>
      </w:r>
    </w:p>
    <w:p w14:paraId="53D49011" w14:textId="77777777" w:rsidR="005E7C91" w:rsidRPr="003851A0" w:rsidRDefault="005E7C91" w:rsidP="0036522B">
      <w:pPr>
        <w:pStyle w:val="a4"/>
        <w:numPr>
          <w:ilvl w:val="0"/>
          <w:numId w:val="3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color w:val="000009"/>
          <w:spacing w:val="-1"/>
          <w:sz w:val="22"/>
          <w:szCs w:val="22"/>
        </w:rPr>
        <w:t xml:space="preserve">формирование </w:t>
      </w:r>
      <w:r w:rsidRPr="003851A0">
        <w:rPr>
          <w:color w:val="000009"/>
          <w:sz w:val="22"/>
          <w:szCs w:val="22"/>
        </w:rPr>
        <w:t xml:space="preserve">произносительной </w:t>
      </w:r>
      <w:r w:rsidRPr="003851A0">
        <w:rPr>
          <w:color w:val="000009"/>
          <w:spacing w:val="-1"/>
          <w:sz w:val="22"/>
          <w:szCs w:val="22"/>
        </w:rPr>
        <w:t xml:space="preserve">стороны </w:t>
      </w:r>
      <w:r w:rsidRPr="003851A0">
        <w:rPr>
          <w:color w:val="000009"/>
          <w:sz w:val="22"/>
          <w:szCs w:val="22"/>
        </w:rPr>
        <w:t xml:space="preserve">устной </w:t>
      </w:r>
      <w:r w:rsidRPr="003851A0">
        <w:rPr>
          <w:color w:val="000009"/>
          <w:spacing w:val="-2"/>
          <w:sz w:val="22"/>
          <w:szCs w:val="22"/>
        </w:rPr>
        <w:t xml:space="preserve">речи; </w:t>
      </w:r>
      <w:r w:rsidRPr="003851A0">
        <w:rPr>
          <w:color w:val="000009"/>
          <w:sz w:val="22"/>
          <w:szCs w:val="22"/>
        </w:rPr>
        <w:t xml:space="preserve">развитие </w:t>
      </w:r>
      <w:r w:rsidRPr="003851A0">
        <w:rPr>
          <w:color w:val="000009"/>
          <w:spacing w:val="-2"/>
          <w:sz w:val="22"/>
          <w:szCs w:val="22"/>
        </w:rPr>
        <w:t xml:space="preserve">речи </w:t>
      </w:r>
      <w:r w:rsidRPr="003851A0">
        <w:rPr>
          <w:color w:val="000009"/>
          <w:sz w:val="22"/>
          <w:szCs w:val="22"/>
        </w:rPr>
        <w:t xml:space="preserve">и </w:t>
      </w:r>
      <w:r w:rsidRPr="003851A0">
        <w:rPr>
          <w:color w:val="000009"/>
          <w:spacing w:val="-2"/>
          <w:sz w:val="22"/>
          <w:szCs w:val="22"/>
        </w:rPr>
        <w:t xml:space="preserve">языковой </w:t>
      </w:r>
      <w:r w:rsidRPr="003851A0">
        <w:rPr>
          <w:color w:val="000009"/>
          <w:spacing w:val="1"/>
          <w:sz w:val="22"/>
          <w:szCs w:val="22"/>
        </w:rPr>
        <w:t xml:space="preserve">способности,  </w:t>
      </w:r>
      <w:r w:rsidRPr="003851A0">
        <w:rPr>
          <w:color w:val="000009"/>
          <w:spacing w:val="-2"/>
          <w:sz w:val="22"/>
          <w:szCs w:val="22"/>
        </w:rPr>
        <w:t xml:space="preserve">как важнейшего </w:t>
      </w:r>
      <w:r w:rsidRPr="003851A0">
        <w:rPr>
          <w:color w:val="000009"/>
          <w:sz w:val="22"/>
          <w:szCs w:val="22"/>
        </w:rPr>
        <w:t xml:space="preserve">условия реабилитации и социализации слабослышащих и </w:t>
      </w:r>
      <w:r w:rsidRPr="003851A0">
        <w:rPr>
          <w:color w:val="000009"/>
          <w:spacing w:val="-2"/>
          <w:sz w:val="22"/>
          <w:szCs w:val="22"/>
        </w:rPr>
        <w:t>позднооглохших обучающихся.</w:t>
      </w:r>
    </w:p>
    <w:p w14:paraId="1CA7B33F" w14:textId="77777777" w:rsidR="005E7C91" w:rsidRPr="003851A0" w:rsidRDefault="005E7C91" w:rsidP="0036522B">
      <w:pPr>
        <w:pStyle w:val="a4"/>
        <w:numPr>
          <w:ilvl w:val="0"/>
          <w:numId w:val="3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color w:val="000009"/>
          <w:spacing w:val="-1"/>
          <w:sz w:val="22"/>
          <w:szCs w:val="22"/>
        </w:rPr>
        <w:t xml:space="preserve">создание </w:t>
      </w:r>
      <w:r w:rsidRPr="003851A0">
        <w:rPr>
          <w:color w:val="000009"/>
          <w:spacing w:val="-2"/>
          <w:sz w:val="22"/>
          <w:szCs w:val="22"/>
        </w:rPr>
        <w:t xml:space="preserve">благоприятных </w:t>
      </w:r>
      <w:r w:rsidRPr="003851A0">
        <w:rPr>
          <w:color w:val="000009"/>
          <w:sz w:val="22"/>
          <w:szCs w:val="22"/>
        </w:rPr>
        <w:t xml:space="preserve">условий для реализации </w:t>
      </w:r>
      <w:r w:rsidRPr="003851A0">
        <w:rPr>
          <w:color w:val="000009"/>
          <w:spacing w:val="1"/>
          <w:sz w:val="22"/>
          <w:szCs w:val="22"/>
        </w:rPr>
        <w:t xml:space="preserve">особых </w:t>
      </w:r>
      <w:r w:rsidRPr="003851A0">
        <w:rPr>
          <w:color w:val="000009"/>
          <w:spacing w:val="-1"/>
          <w:sz w:val="22"/>
          <w:szCs w:val="22"/>
        </w:rPr>
        <w:t xml:space="preserve">образовательных </w:t>
      </w:r>
      <w:r w:rsidRPr="003851A0">
        <w:rPr>
          <w:color w:val="000009"/>
          <w:sz w:val="22"/>
          <w:szCs w:val="22"/>
        </w:rPr>
        <w:t xml:space="preserve">потребностей слабослышащих и </w:t>
      </w:r>
      <w:r w:rsidRPr="003851A0">
        <w:rPr>
          <w:color w:val="000009"/>
          <w:spacing w:val="-2"/>
          <w:sz w:val="22"/>
          <w:szCs w:val="22"/>
        </w:rPr>
        <w:t>позднооглохших;</w:t>
      </w:r>
    </w:p>
    <w:p w14:paraId="68942DE8" w14:textId="77777777" w:rsidR="005E7C91" w:rsidRPr="003851A0" w:rsidRDefault="005E7C91" w:rsidP="0036522B">
      <w:pPr>
        <w:pStyle w:val="a4"/>
        <w:numPr>
          <w:ilvl w:val="0"/>
          <w:numId w:val="3"/>
        </w:numPr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z w:val="22"/>
          <w:szCs w:val="22"/>
        </w:rPr>
        <w:t xml:space="preserve">организация специальной среды в соответствии с </w:t>
      </w:r>
      <w:r w:rsidRPr="003851A0">
        <w:rPr>
          <w:spacing w:val="-1"/>
          <w:sz w:val="22"/>
          <w:szCs w:val="22"/>
        </w:rPr>
        <w:t xml:space="preserve">особенностями ограничений </w:t>
      </w:r>
      <w:r w:rsidRPr="003851A0">
        <w:rPr>
          <w:sz w:val="22"/>
          <w:szCs w:val="22"/>
        </w:rPr>
        <w:t>здоровья учащихся;</w:t>
      </w:r>
    </w:p>
    <w:p w14:paraId="17B21C10" w14:textId="77777777" w:rsidR="005E7C91" w:rsidRPr="003851A0" w:rsidRDefault="005E7C91" w:rsidP="0036522B">
      <w:pPr>
        <w:pStyle w:val="a4"/>
        <w:numPr>
          <w:ilvl w:val="0"/>
          <w:numId w:val="3"/>
        </w:numPr>
        <w:tabs>
          <w:tab w:val="left" w:pos="709"/>
        </w:tabs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pacing w:val="-1"/>
          <w:sz w:val="22"/>
          <w:szCs w:val="22"/>
        </w:rPr>
        <w:t xml:space="preserve">совершенствование </w:t>
      </w:r>
      <w:r w:rsidRPr="003851A0">
        <w:rPr>
          <w:spacing w:val="-3"/>
          <w:sz w:val="22"/>
          <w:szCs w:val="22"/>
        </w:rPr>
        <w:t xml:space="preserve">навыков речевого </w:t>
      </w:r>
      <w:r w:rsidRPr="003851A0">
        <w:rPr>
          <w:spacing w:val="-1"/>
          <w:sz w:val="22"/>
          <w:szCs w:val="22"/>
        </w:rPr>
        <w:t xml:space="preserve">общения </w:t>
      </w:r>
      <w:r w:rsidRPr="003851A0">
        <w:rPr>
          <w:spacing w:val="-2"/>
          <w:sz w:val="22"/>
          <w:szCs w:val="22"/>
        </w:rPr>
        <w:t xml:space="preserve">как </w:t>
      </w:r>
      <w:r w:rsidRPr="003851A0">
        <w:rPr>
          <w:spacing w:val="-3"/>
          <w:sz w:val="22"/>
          <w:szCs w:val="22"/>
        </w:rPr>
        <w:t xml:space="preserve">одного </w:t>
      </w:r>
      <w:r w:rsidRPr="003851A0">
        <w:rPr>
          <w:sz w:val="22"/>
          <w:szCs w:val="22"/>
        </w:rPr>
        <w:t xml:space="preserve">из </w:t>
      </w:r>
      <w:r w:rsidRPr="003851A0">
        <w:rPr>
          <w:spacing w:val="-1"/>
          <w:sz w:val="22"/>
          <w:szCs w:val="22"/>
        </w:rPr>
        <w:t>важнейших</w:t>
      </w:r>
      <w:r w:rsidRPr="003851A0">
        <w:rPr>
          <w:spacing w:val="-2"/>
          <w:sz w:val="22"/>
          <w:szCs w:val="22"/>
        </w:rPr>
        <w:t xml:space="preserve"> факторов </w:t>
      </w:r>
      <w:r w:rsidRPr="003851A0">
        <w:rPr>
          <w:sz w:val="22"/>
          <w:szCs w:val="22"/>
        </w:rPr>
        <w:t xml:space="preserve">их социальной </w:t>
      </w:r>
      <w:r w:rsidRPr="003851A0">
        <w:rPr>
          <w:spacing w:val="-1"/>
          <w:sz w:val="22"/>
          <w:szCs w:val="22"/>
        </w:rPr>
        <w:t>адаптации.</w:t>
      </w:r>
    </w:p>
    <w:p w14:paraId="26EB522E" w14:textId="77777777" w:rsidR="005E7C91" w:rsidRPr="003851A0" w:rsidRDefault="005E7C91" w:rsidP="0036522B">
      <w:pPr>
        <w:pStyle w:val="a4"/>
        <w:numPr>
          <w:ilvl w:val="0"/>
          <w:numId w:val="4"/>
        </w:numPr>
        <w:tabs>
          <w:tab w:val="left" w:pos="709"/>
        </w:tabs>
        <w:autoSpaceDE/>
        <w:autoSpaceDN/>
        <w:ind w:left="0" w:firstLine="567"/>
        <w:jc w:val="both"/>
        <w:rPr>
          <w:sz w:val="22"/>
          <w:szCs w:val="22"/>
        </w:rPr>
      </w:pPr>
      <w:r w:rsidRPr="003851A0">
        <w:rPr>
          <w:spacing w:val="-1"/>
          <w:sz w:val="22"/>
          <w:szCs w:val="22"/>
        </w:rPr>
        <w:t xml:space="preserve">формирование </w:t>
      </w:r>
      <w:r w:rsidRPr="003851A0">
        <w:rPr>
          <w:sz w:val="22"/>
          <w:szCs w:val="22"/>
        </w:rPr>
        <w:t xml:space="preserve">и развитие </w:t>
      </w:r>
      <w:r w:rsidRPr="003851A0">
        <w:rPr>
          <w:spacing w:val="-1"/>
          <w:sz w:val="22"/>
          <w:szCs w:val="22"/>
        </w:rPr>
        <w:t xml:space="preserve">возможностей </w:t>
      </w:r>
      <w:r w:rsidRPr="003851A0">
        <w:rPr>
          <w:sz w:val="22"/>
          <w:szCs w:val="22"/>
        </w:rPr>
        <w:t xml:space="preserve">восприятия </w:t>
      </w:r>
      <w:r w:rsidRPr="003851A0">
        <w:rPr>
          <w:spacing w:val="-3"/>
          <w:sz w:val="22"/>
          <w:szCs w:val="22"/>
        </w:rPr>
        <w:t xml:space="preserve">звучащего </w:t>
      </w:r>
      <w:r w:rsidRPr="003851A0">
        <w:rPr>
          <w:sz w:val="22"/>
          <w:szCs w:val="22"/>
        </w:rPr>
        <w:t>мира–</w:t>
      </w:r>
      <w:r w:rsidRPr="003851A0">
        <w:rPr>
          <w:spacing w:val="-3"/>
          <w:sz w:val="22"/>
          <w:szCs w:val="22"/>
        </w:rPr>
        <w:t xml:space="preserve">слухового </w:t>
      </w:r>
      <w:r w:rsidRPr="003851A0">
        <w:rPr>
          <w:sz w:val="22"/>
          <w:szCs w:val="22"/>
        </w:rPr>
        <w:t xml:space="preserve">восприятия </w:t>
      </w:r>
      <w:r w:rsidRPr="003851A0">
        <w:rPr>
          <w:spacing w:val="-1"/>
          <w:sz w:val="22"/>
          <w:szCs w:val="22"/>
        </w:rPr>
        <w:t xml:space="preserve">неречевых </w:t>
      </w:r>
      <w:proofErr w:type="spellStart"/>
      <w:r w:rsidRPr="003851A0">
        <w:rPr>
          <w:spacing w:val="-2"/>
          <w:sz w:val="22"/>
          <w:szCs w:val="22"/>
        </w:rPr>
        <w:t>звучаний</w:t>
      </w:r>
      <w:r w:rsidRPr="003851A0">
        <w:rPr>
          <w:sz w:val="22"/>
          <w:szCs w:val="22"/>
        </w:rPr>
        <w:t>и</w:t>
      </w:r>
      <w:proofErr w:type="spellEnd"/>
      <w:r w:rsidRPr="003851A0">
        <w:rPr>
          <w:sz w:val="22"/>
          <w:szCs w:val="22"/>
        </w:rPr>
        <w:t xml:space="preserve"> </w:t>
      </w:r>
      <w:r w:rsidRPr="003851A0">
        <w:rPr>
          <w:spacing w:val="-2"/>
          <w:sz w:val="22"/>
          <w:szCs w:val="22"/>
        </w:rPr>
        <w:t xml:space="preserve">речи, </w:t>
      </w:r>
      <w:proofErr w:type="spellStart"/>
      <w:r w:rsidRPr="003851A0">
        <w:rPr>
          <w:spacing w:val="-2"/>
          <w:sz w:val="22"/>
          <w:szCs w:val="22"/>
        </w:rPr>
        <w:t>слухозрительного</w:t>
      </w:r>
      <w:proofErr w:type="spellEnd"/>
      <w:r w:rsidRPr="003851A0">
        <w:rPr>
          <w:spacing w:val="-2"/>
          <w:sz w:val="22"/>
          <w:szCs w:val="22"/>
        </w:rPr>
        <w:t xml:space="preserve"> </w:t>
      </w:r>
      <w:r w:rsidRPr="003851A0">
        <w:rPr>
          <w:sz w:val="22"/>
          <w:szCs w:val="22"/>
        </w:rPr>
        <w:t xml:space="preserve">восприятия устной </w:t>
      </w:r>
      <w:r w:rsidRPr="003851A0">
        <w:rPr>
          <w:spacing w:val="-2"/>
          <w:sz w:val="22"/>
          <w:szCs w:val="22"/>
        </w:rPr>
        <w:t xml:space="preserve">речи, </w:t>
      </w:r>
      <w:r w:rsidRPr="003851A0">
        <w:rPr>
          <w:sz w:val="22"/>
          <w:szCs w:val="22"/>
        </w:rPr>
        <w:t xml:space="preserve">ее произносительной </w:t>
      </w:r>
      <w:r w:rsidRPr="003851A0">
        <w:rPr>
          <w:spacing w:val="-1"/>
          <w:sz w:val="22"/>
          <w:szCs w:val="22"/>
        </w:rPr>
        <w:t xml:space="preserve">стороны, формированию умения </w:t>
      </w:r>
      <w:r w:rsidRPr="003851A0">
        <w:rPr>
          <w:spacing w:val="-2"/>
          <w:sz w:val="22"/>
          <w:szCs w:val="22"/>
        </w:rPr>
        <w:t xml:space="preserve">использовать </w:t>
      </w:r>
      <w:r w:rsidRPr="003851A0">
        <w:rPr>
          <w:sz w:val="22"/>
          <w:szCs w:val="22"/>
        </w:rPr>
        <w:t xml:space="preserve">свои </w:t>
      </w:r>
      <w:r w:rsidRPr="003851A0">
        <w:rPr>
          <w:spacing w:val="-2"/>
          <w:sz w:val="22"/>
          <w:szCs w:val="22"/>
        </w:rPr>
        <w:t xml:space="preserve">слуховые </w:t>
      </w:r>
      <w:r w:rsidRPr="003851A0">
        <w:rPr>
          <w:spacing w:val="-1"/>
          <w:sz w:val="22"/>
          <w:szCs w:val="22"/>
        </w:rPr>
        <w:t xml:space="preserve">возможности </w:t>
      </w:r>
      <w:r w:rsidRPr="003851A0">
        <w:rPr>
          <w:sz w:val="22"/>
          <w:szCs w:val="22"/>
        </w:rPr>
        <w:t xml:space="preserve">в </w:t>
      </w:r>
      <w:r w:rsidRPr="003851A0">
        <w:rPr>
          <w:spacing w:val="-1"/>
          <w:sz w:val="22"/>
          <w:szCs w:val="22"/>
        </w:rPr>
        <w:t xml:space="preserve">повседневной </w:t>
      </w:r>
      <w:r w:rsidRPr="003851A0">
        <w:rPr>
          <w:sz w:val="22"/>
          <w:szCs w:val="22"/>
        </w:rPr>
        <w:t xml:space="preserve">жизни, правильно </w:t>
      </w:r>
      <w:r w:rsidRPr="003851A0">
        <w:rPr>
          <w:spacing w:val="-2"/>
          <w:sz w:val="22"/>
          <w:szCs w:val="22"/>
        </w:rPr>
        <w:t xml:space="preserve">пользоваться </w:t>
      </w:r>
      <w:r w:rsidRPr="003851A0">
        <w:rPr>
          <w:spacing w:val="-3"/>
          <w:sz w:val="22"/>
          <w:szCs w:val="22"/>
        </w:rPr>
        <w:t xml:space="preserve">звукоусиливающей </w:t>
      </w:r>
      <w:r w:rsidRPr="003851A0">
        <w:rPr>
          <w:spacing w:val="-2"/>
          <w:sz w:val="22"/>
          <w:szCs w:val="22"/>
        </w:rPr>
        <w:t xml:space="preserve">аппаратурой, </w:t>
      </w:r>
      <w:r w:rsidRPr="003851A0">
        <w:rPr>
          <w:spacing w:val="-1"/>
          <w:sz w:val="22"/>
          <w:szCs w:val="22"/>
        </w:rPr>
        <w:t xml:space="preserve">следить </w:t>
      </w:r>
      <w:r w:rsidRPr="003851A0">
        <w:rPr>
          <w:sz w:val="22"/>
          <w:szCs w:val="22"/>
        </w:rPr>
        <w:t xml:space="preserve">за ее </w:t>
      </w:r>
      <w:r w:rsidRPr="003851A0">
        <w:rPr>
          <w:spacing w:val="-1"/>
          <w:sz w:val="22"/>
          <w:szCs w:val="22"/>
        </w:rPr>
        <w:t xml:space="preserve">состоянием, оперативно </w:t>
      </w:r>
      <w:r w:rsidRPr="003851A0">
        <w:rPr>
          <w:spacing w:val="-2"/>
          <w:sz w:val="22"/>
          <w:szCs w:val="22"/>
        </w:rPr>
        <w:t xml:space="preserve">обращаться </w:t>
      </w:r>
      <w:r w:rsidRPr="003851A0">
        <w:rPr>
          <w:sz w:val="22"/>
          <w:szCs w:val="22"/>
        </w:rPr>
        <w:t xml:space="preserve">за </w:t>
      </w:r>
      <w:r w:rsidRPr="003851A0">
        <w:rPr>
          <w:spacing w:val="-1"/>
          <w:sz w:val="22"/>
          <w:szCs w:val="22"/>
        </w:rPr>
        <w:t xml:space="preserve">помощью </w:t>
      </w:r>
      <w:r w:rsidRPr="003851A0">
        <w:rPr>
          <w:sz w:val="22"/>
          <w:szCs w:val="22"/>
        </w:rPr>
        <w:t xml:space="preserve">в </w:t>
      </w:r>
      <w:r w:rsidRPr="003851A0">
        <w:rPr>
          <w:spacing w:val="-1"/>
          <w:sz w:val="22"/>
          <w:szCs w:val="22"/>
        </w:rPr>
        <w:t xml:space="preserve">случае </w:t>
      </w:r>
      <w:r w:rsidRPr="003851A0">
        <w:rPr>
          <w:spacing w:val="-2"/>
          <w:sz w:val="22"/>
          <w:szCs w:val="22"/>
        </w:rPr>
        <w:t>появления дискомфорта;</w:t>
      </w:r>
    </w:p>
    <w:p w14:paraId="56E12D02" w14:textId="77777777" w:rsidR="00944B93" w:rsidRPr="003851A0" w:rsidRDefault="00944B93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33D8075D" w14:textId="77777777" w:rsidR="00944B93" w:rsidRPr="003851A0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  <w:b/>
          <w:bCs/>
        </w:rPr>
        <w:t>Место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предмета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в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учебном</w:t>
      </w:r>
      <w:r w:rsidRPr="003851A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плане</w:t>
      </w:r>
    </w:p>
    <w:p w14:paraId="2B5FE6E3" w14:textId="65F88E25" w:rsidR="00F22AE0" w:rsidRPr="003851A0" w:rsidRDefault="00F22AE0" w:rsidP="00702548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</w:rPr>
        <w:t>В соответствие с недельным учебным планом на предмет «</w:t>
      </w:r>
      <w:r w:rsidR="005E7C91" w:rsidRPr="003851A0">
        <w:rPr>
          <w:rFonts w:ascii="Times New Roman" w:eastAsia="Calibri" w:hAnsi="Times New Roman" w:cs="Times New Roman"/>
        </w:rPr>
        <w:t>Развитие восприятия и воспроизведения устной речи</w:t>
      </w:r>
      <w:r w:rsidRPr="003851A0">
        <w:rPr>
          <w:rFonts w:ascii="Times New Roman" w:eastAsia="Times New Roman" w:hAnsi="Times New Roman" w:cs="Times New Roman"/>
        </w:rPr>
        <w:t>»</w:t>
      </w:r>
      <w:r w:rsidRPr="003851A0">
        <w:rPr>
          <w:rFonts w:ascii="Times New Roman" w:eastAsia="Times New Roman" w:hAnsi="Times New Roman" w:cs="Times New Roman"/>
          <w:spacing w:val="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отводится</w:t>
      </w:r>
      <w:r w:rsidRPr="003851A0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5E7C91" w:rsidRPr="003851A0">
        <w:rPr>
          <w:rFonts w:ascii="Times New Roman" w:eastAsia="Times New Roman" w:hAnsi="Times New Roman" w:cs="Times New Roman"/>
        </w:rPr>
        <w:t xml:space="preserve">3 </w:t>
      </w:r>
      <w:r w:rsidRPr="003851A0">
        <w:rPr>
          <w:rFonts w:ascii="Times New Roman" w:eastAsia="Times New Roman" w:hAnsi="Times New Roman" w:cs="Times New Roman"/>
        </w:rPr>
        <w:t>часа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в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неделю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 xml:space="preserve">( </w:t>
      </w:r>
      <w:r w:rsidR="005E7C91" w:rsidRPr="003851A0">
        <w:rPr>
          <w:rFonts w:ascii="Times New Roman" w:eastAsia="Times New Roman" w:hAnsi="Times New Roman" w:cs="Times New Roman"/>
        </w:rPr>
        <w:t xml:space="preserve">102 </w:t>
      </w:r>
      <w:r w:rsidRPr="003851A0">
        <w:rPr>
          <w:rFonts w:ascii="Times New Roman" w:eastAsia="Times New Roman" w:hAnsi="Times New Roman" w:cs="Times New Roman"/>
        </w:rPr>
        <w:t>ч/</w:t>
      </w:r>
      <w:r w:rsidR="003B4F54" w:rsidRPr="003851A0">
        <w:rPr>
          <w:rFonts w:ascii="Times New Roman" w:eastAsia="Times New Roman" w:hAnsi="Times New Roman" w:cs="Times New Roman"/>
        </w:rPr>
        <w:t>г</w:t>
      </w:r>
      <w:r w:rsidRPr="003851A0">
        <w:rPr>
          <w:rFonts w:ascii="Times New Roman" w:eastAsia="Times New Roman" w:hAnsi="Times New Roman" w:cs="Times New Roman"/>
        </w:rPr>
        <w:t>).</w:t>
      </w:r>
    </w:p>
    <w:p w14:paraId="19295993" w14:textId="77777777" w:rsidR="00F22AE0" w:rsidRPr="003851A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</w:rPr>
      </w:pPr>
    </w:p>
    <w:p w14:paraId="625E1E56" w14:textId="403CF97E" w:rsidR="00F22AE0" w:rsidRPr="003851A0" w:rsidRDefault="001B221B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3851A0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="00F22AE0" w:rsidRPr="003851A0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6749DB62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«Летние каникулы».</w:t>
      </w:r>
    </w:p>
    <w:p w14:paraId="17723BF6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«Дом». </w:t>
      </w:r>
    </w:p>
    <w:p w14:paraId="1472FB6D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 «Дом». </w:t>
      </w:r>
    </w:p>
    <w:p w14:paraId="1A243AC6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«Семья». </w:t>
      </w:r>
    </w:p>
    <w:p w14:paraId="7AEF7DEA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«В столовой». </w:t>
      </w:r>
    </w:p>
    <w:p w14:paraId="50BE7EDB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«Кто где живёт?». </w:t>
      </w:r>
    </w:p>
    <w:p w14:paraId="37157359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«Лиственные деревья». </w:t>
      </w:r>
    </w:p>
    <w:p w14:paraId="4CF6E45D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Осень. </w:t>
      </w:r>
    </w:p>
    <w:p w14:paraId="36A3A51E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«Школьный медпункт».</w:t>
      </w:r>
    </w:p>
    <w:p w14:paraId="3F0247DD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Каникулы.</w:t>
      </w:r>
    </w:p>
    <w:p w14:paraId="558BCC90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«Друг». </w:t>
      </w:r>
    </w:p>
    <w:p w14:paraId="6F33A400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«Урок». </w:t>
      </w:r>
    </w:p>
    <w:p w14:paraId="2B277F39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 xml:space="preserve">Тема: «Комнатные растения».  </w:t>
      </w:r>
    </w:p>
    <w:p w14:paraId="254884DA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 «Времена года».</w:t>
      </w:r>
    </w:p>
    <w:p w14:paraId="6A1D5C2F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«Уборка квартиры».</w:t>
      </w:r>
    </w:p>
    <w:p w14:paraId="036671BC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lastRenderedPageBreak/>
        <w:t>Тема: «Наша школа».</w:t>
      </w:r>
    </w:p>
    <w:p w14:paraId="0C25FA0A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«О зимних каникулах».</w:t>
      </w:r>
    </w:p>
    <w:p w14:paraId="27F602B6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«Улица».</w:t>
      </w:r>
    </w:p>
    <w:p w14:paraId="23D2D8FC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«Посуда».</w:t>
      </w:r>
    </w:p>
    <w:p w14:paraId="6ADAFF5B" w14:textId="77777777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«Мебель».</w:t>
      </w:r>
    </w:p>
    <w:p w14:paraId="6E832EA8" w14:textId="6142A04B" w:rsidR="00A75A3B" w:rsidRPr="003851A0" w:rsidRDefault="00A75A3B" w:rsidP="00A75A3B">
      <w:pPr>
        <w:spacing w:after="0" w:line="240" w:lineRule="auto"/>
        <w:rPr>
          <w:rFonts w:ascii="Times New Roman" w:hAnsi="Times New Roman" w:cs="Times New Roman"/>
          <w:bCs/>
        </w:rPr>
      </w:pPr>
      <w:r w:rsidRPr="003851A0">
        <w:rPr>
          <w:rFonts w:ascii="Times New Roman" w:hAnsi="Times New Roman" w:cs="Times New Roman"/>
          <w:bCs/>
        </w:rPr>
        <w:t>Тема: «23 февраля – День Защитника Отечества».</w:t>
      </w:r>
    </w:p>
    <w:p w14:paraId="7E3C3854" w14:textId="39A1D2C0" w:rsidR="00A75A3B" w:rsidRPr="003851A0" w:rsidRDefault="00A75A3B" w:rsidP="00A75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3851A0">
        <w:rPr>
          <w:rFonts w:ascii="Times New Roman" w:hAnsi="Times New Roman" w:cs="Times New Roman"/>
          <w:bCs/>
        </w:rPr>
        <w:t>Тема: Речевой материал уроков русского языка.</w:t>
      </w:r>
    </w:p>
    <w:p w14:paraId="18B8D27B" w14:textId="77777777" w:rsidR="00F22AE0" w:rsidRPr="003851A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</w:rPr>
      </w:pPr>
    </w:p>
    <w:p w14:paraId="056F7471" w14:textId="77777777" w:rsidR="00F22AE0" w:rsidRPr="003851A0" w:rsidRDefault="00F22AE0" w:rsidP="00A86BCA">
      <w:pPr>
        <w:widowControl w:val="0"/>
        <w:autoSpaceDE w:val="0"/>
        <w:autoSpaceDN w:val="0"/>
        <w:spacing w:after="0" w:line="24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3851A0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762672FB" w14:textId="019F5B86" w:rsidR="00F22AE0" w:rsidRPr="003851A0" w:rsidRDefault="00C73468" w:rsidP="00A86BCA">
      <w:pPr>
        <w:widowControl w:val="0"/>
        <w:autoSpaceDE w:val="0"/>
        <w:autoSpaceDN w:val="0"/>
        <w:spacing w:after="0" w:line="24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  <w:b/>
          <w:bCs/>
        </w:rPr>
        <w:t xml:space="preserve">            а) </w:t>
      </w:r>
      <w:r w:rsidR="00F22AE0" w:rsidRPr="003851A0">
        <w:rPr>
          <w:rFonts w:ascii="Times New Roman" w:eastAsia="Times New Roman" w:hAnsi="Times New Roman" w:cs="Times New Roman"/>
          <w:b/>
          <w:bCs/>
        </w:rPr>
        <w:t>Личностные</w:t>
      </w:r>
      <w:r w:rsidR="00F22AE0" w:rsidRPr="003851A0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="00F22AE0" w:rsidRPr="003851A0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0BAB5C61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выбор средств общения, использование речевых конструкций, форм, типичных для разговорной речи; </w:t>
      </w:r>
    </w:p>
    <w:p w14:paraId="4803BC58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представление об особых способах коммуникации людей с нарушением слуха между собой; </w:t>
      </w:r>
    </w:p>
    <w:p w14:paraId="525D6445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-мотивация овладения устной речью с целью повышения речевой активности; </w:t>
      </w:r>
    </w:p>
    <w:p w14:paraId="63DC7EE9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ответственное отношение к учению; </w:t>
      </w:r>
    </w:p>
    <w:p w14:paraId="1CFD944D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умение сотрудничать со взрослыми и сверстниками; </w:t>
      </w:r>
    </w:p>
    <w:p w14:paraId="472F17C7" w14:textId="77777777" w:rsidR="00702548" w:rsidRPr="003851A0" w:rsidRDefault="00702548" w:rsidP="00A86BCA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-мотивация постоянного пользования средствами электроакустической коррекции. </w:t>
      </w:r>
    </w:p>
    <w:p w14:paraId="5986C3E6" w14:textId="77777777" w:rsidR="00944B93" w:rsidRPr="003851A0" w:rsidRDefault="00944B93" w:rsidP="00A86BCA">
      <w:pPr>
        <w:widowControl w:val="0"/>
        <w:autoSpaceDE w:val="0"/>
        <w:autoSpaceDN w:val="0"/>
        <w:spacing w:after="0" w:line="24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</w:rPr>
      </w:pPr>
    </w:p>
    <w:p w14:paraId="6D993B1E" w14:textId="22162C71" w:rsidR="00F22AE0" w:rsidRPr="003851A0" w:rsidRDefault="00C73468" w:rsidP="00A86BCA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rPr>
          <w:rFonts w:ascii="Times New Roman" w:hAnsi="Times New Roman" w:cs="Times New Roman"/>
          <w:b/>
          <w:bCs/>
          <w:color w:val="171717"/>
        </w:rPr>
        <w:t xml:space="preserve">б) </w:t>
      </w:r>
      <w:r w:rsidR="00F22AE0" w:rsidRPr="003851A0">
        <w:rPr>
          <w:rFonts w:ascii="Times New Roman" w:hAnsi="Times New Roman" w:cs="Times New Roman"/>
          <w:b/>
          <w:bCs/>
          <w:color w:val="171717"/>
        </w:rPr>
        <w:t>Предметные</w:t>
      </w:r>
      <w:r w:rsidR="00F22AE0" w:rsidRPr="003851A0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="00F22AE0" w:rsidRPr="003851A0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684E6CC8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умение на слух и слухо-зрительно воспринимать речь окружающих, а также умение использовать ее при коммуникации; </w:t>
      </w:r>
    </w:p>
    <w:p w14:paraId="23B02414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контроль за собственным произношением; </w:t>
      </w:r>
    </w:p>
    <w:p w14:paraId="3764CA90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освоение фонетически внятной, членораздельной, выразительной устной речи; </w:t>
      </w:r>
    </w:p>
    <w:p w14:paraId="30BBD21A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соблюдение в речи словесного и логического ударений, правильной интонации, темпа и слитности, основных правил орфоэпии; </w:t>
      </w:r>
    </w:p>
    <w:p w14:paraId="3077F67B" w14:textId="77777777" w:rsidR="00702548" w:rsidRPr="003851A0" w:rsidRDefault="00702548" w:rsidP="00A86BCA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 восприятие на слух (с аппаратами / </w:t>
      </w:r>
      <w:proofErr w:type="spellStart"/>
      <w:r w:rsidRPr="003851A0">
        <w:rPr>
          <w:color w:val="auto"/>
          <w:sz w:val="22"/>
          <w:szCs w:val="22"/>
        </w:rPr>
        <w:t>кохлеарнымимплантом</w:t>
      </w:r>
      <w:proofErr w:type="spellEnd"/>
      <w:r w:rsidRPr="003851A0">
        <w:rPr>
          <w:color w:val="auto"/>
          <w:sz w:val="22"/>
          <w:szCs w:val="22"/>
        </w:rPr>
        <w:t xml:space="preserve">) слов, словосочетаний и фраз обиходно-разговорного характера, материала,  </w:t>
      </w:r>
    </w:p>
    <w:p w14:paraId="053787A8" w14:textId="77777777" w:rsidR="00702548" w:rsidRPr="003851A0" w:rsidRDefault="00702548" w:rsidP="00A86BCA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>относящегося к организации учебной деятельности, а также связанного с изучением учебных предметов;</w:t>
      </w:r>
    </w:p>
    <w:p w14:paraId="3E5BE9A2" w14:textId="77777777" w:rsidR="00702548" w:rsidRPr="003851A0" w:rsidRDefault="00702548" w:rsidP="00A86BCA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-достаточно свободное слухо-зрительное восприятие отработанного речевого материала, его воспроизведение внятно, выразительно и достаточно естественно, реализуя произносительные возможности; </w:t>
      </w:r>
    </w:p>
    <w:p w14:paraId="671ECF21" w14:textId="77777777" w:rsidR="00702548" w:rsidRPr="003851A0" w:rsidRDefault="00702548" w:rsidP="00A86BCA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-освоение словарного запаса и грамматических средств для выражения мыслей и чувств в процессе речевого общения; </w:t>
      </w:r>
    </w:p>
    <w:p w14:paraId="23FD18AE" w14:textId="77777777" w:rsidR="00702548" w:rsidRPr="003851A0" w:rsidRDefault="00702548" w:rsidP="00A86BCA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 умение строить связные, грамматически правильно оформленные высказывания. </w:t>
      </w:r>
    </w:p>
    <w:p w14:paraId="47B3C0D8" w14:textId="3FA89012" w:rsidR="00944B93" w:rsidRPr="003851A0" w:rsidRDefault="00702548" w:rsidP="00A86BCA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142" w:right="755" w:hanging="142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t>- воспринимать на слух с помощью индивидуальных слуховых аппаратов тексты</w:t>
      </w:r>
    </w:p>
    <w:p w14:paraId="639BF959" w14:textId="55F9F77C" w:rsidR="00F22AE0" w:rsidRPr="003851A0" w:rsidRDefault="00C73468" w:rsidP="00A86BCA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rPr>
          <w:rFonts w:ascii="Times New Roman" w:hAnsi="Times New Roman" w:cs="Times New Roman"/>
          <w:b/>
          <w:bCs/>
          <w:color w:val="171717"/>
        </w:rPr>
        <w:t xml:space="preserve">в) </w:t>
      </w:r>
      <w:r w:rsidR="00F22AE0" w:rsidRPr="003851A0">
        <w:rPr>
          <w:rFonts w:ascii="Times New Roman" w:hAnsi="Times New Roman" w:cs="Times New Roman"/>
          <w:b/>
          <w:bCs/>
          <w:color w:val="171717"/>
        </w:rPr>
        <w:t>Метапредметные результаты:</w:t>
      </w:r>
    </w:p>
    <w:p w14:paraId="114A1215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-способность пользоваться речью при решении коммуникативных и познавательных задач в различных видах деятельности; </w:t>
      </w:r>
    </w:p>
    <w:p w14:paraId="61A468CC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-умение слушать друг друга, исправлять ошибки; </w:t>
      </w:r>
    </w:p>
    <w:p w14:paraId="7B554AA6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-готовность к оценке собственных действий; </w:t>
      </w:r>
    </w:p>
    <w:p w14:paraId="121DBBC4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-готовность к логическим действиям –анализу, сравнению, синтезу, обобщению, классификации; </w:t>
      </w:r>
    </w:p>
    <w:p w14:paraId="19B9129E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развитие психических процессов обучающихся: памяти, мышления, внимания, пространственных и временных отношений; </w:t>
      </w:r>
    </w:p>
    <w:p w14:paraId="6C0BE4A7" w14:textId="77777777" w:rsidR="00702548" w:rsidRPr="003851A0" w:rsidRDefault="00702548" w:rsidP="00A86BCA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-реализация сформированных умений и навыков в устной коммуникации во внеурочное и внешкольное время при общении с разными людьми. </w:t>
      </w:r>
    </w:p>
    <w:p w14:paraId="3F3C9BD7" w14:textId="113052BF" w:rsidR="00F22AE0" w:rsidRPr="003851A0" w:rsidRDefault="00C73468" w:rsidP="00B440D7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</w:p>
    <w:p w14:paraId="1333679E" w14:textId="23574ECA" w:rsidR="00F22AE0" w:rsidRPr="003851A0" w:rsidRDefault="00F22AE0" w:rsidP="0087405F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center"/>
        <w:rPr>
          <w:rFonts w:ascii="Times New Roman" w:hAnsi="Times New Roman" w:cs="Times New Roman"/>
          <w:b/>
          <w:bCs/>
        </w:rPr>
      </w:pPr>
      <w:r w:rsidRPr="003851A0">
        <w:rPr>
          <w:rFonts w:ascii="Times New Roman" w:hAnsi="Times New Roman" w:cs="Times New Roman"/>
          <w:b/>
          <w:bCs/>
          <w:lang w:val="en-US"/>
        </w:rPr>
        <w:t>IV</w:t>
      </w:r>
      <w:r w:rsidRPr="003851A0">
        <w:rPr>
          <w:rFonts w:ascii="Times New Roman" w:hAnsi="Times New Roman" w:cs="Times New Roman"/>
          <w:b/>
          <w:bCs/>
        </w:rPr>
        <w:t xml:space="preserve">. ТЕМАТИЧЕСКОЕ </w:t>
      </w:r>
      <w:r w:rsidR="007F54DC" w:rsidRPr="003851A0">
        <w:rPr>
          <w:rFonts w:ascii="Times New Roman" w:hAnsi="Times New Roman" w:cs="Times New Roman"/>
          <w:b/>
          <w:bCs/>
        </w:rPr>
        <w:t>ПЛАНИРОВАНИЕ</w:t>
      </w:r>
      <w:r w:rsidR="00944B93" w:rsidRPr="003851A0">
        <w:rPr>
          <w:rFonts w:ascii="Times New Roman" w:hAnsi="Times New Roman" w:cs="Times New Roman"/>
          <w:b/>
          <w:bCs/>
        </w:rPr>
        <w:t xml:space="preserve"> ПРЕДМЕТА</w:t>
      </w:r>
    </w:p>
    <w:tbl>
      <w:tblPr>
        <w:tblStyle w:val="a6"/>
        <w:tblW w:w="127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701"/>
        <w:gridCol w:w="1842"/>
        <w:gridCol w:w="1842"/>
      </w:tblGrid>
      <w:tr w:rsidR="00D71BF0" w:rsidRPr="001367E0" w14:paraId="0E72B21D" w14:textId="2A0828BA" w:rsidTr="001A5497">
        <w:tc>
          <w:tcPr>
            <w:tcW w:w="567" w:type="dxa"/>
          </w:tcPr>
          <w:p w14:paraId="361ACA14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№</w:t>
            </w:r>
          </w:p>
        </w:tc>
        <w:tc>
          <w:tcPr>
            <w:tcW w:w="6804" w:type="dxa"/>
          </w:tcPr>
          <w:p w14:paraId="3CC72527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 раздела</w:t>
            </w:r>
          </w:p>
        </w:tc>
        <w:tc>
          <w:tcPr>
            <w:tcW w:w="1701" w:type="dxa"/>
          </w:tcPr>
          <w:p w14:paraId="3EE91260" w14:textId="4781D9B0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Кол. </w:t>
            </w:r>
            <w:r w:rsidRPr="00136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1842" w:type="dxa"/>
          </w:tcPr>
          <w:p w14:paraId="3B84A176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0F1E45" w14:textId="024C1314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Вид контроля</w:t>
            </w:r>
          </w:p>
        </w:tc>
      </w:tr>
      <w:tr w:rsidR="00D71BF0" w:rsidRPr="001367E0" w14:paraId="1E280C8D" w14:textId="5D090778" w:rsidTr="001A5497">
        <w:tc>
          <w:tcPr>
            <w:tcW w:w="567" w:type="dxa"/>
          </w:tcPr>
          <w:p w14:paraId="77A745D5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14:paraId="672EEAE5" w14:textId="16240536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четверть</w:t>
            </w:r>
          </w:p>
        </w:tc>
        <w:tc>
          <w:tcPr>
            <w:tcW w:w="1701" w:type="dxa"/>
          </w:tcPr>
          <w:p w14:paraId="0DF65066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893ACC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706E98" w14:textId="6A32F260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</w:p>
        </w:tc>
      </w:tr>
      <w:tr w:rsidR="00D71BF0" w:rsidRPr="001367E0" w14:paraId="5594D0A0" w14:textId="7A4F9B8D" w:rsidTr="001A5497">
        <w:tc>
          <w:tcPr>
            <w:tcW w:w="567" w:type="dxa"/>
          </w:tcPr>
          <w:p w14:paraId="6127AFB7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14:paraId="4A8CEDA0" w14:textId="682FED41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«Летние каникулы».</w:t>
            </w:r>
          </w:p>
        </w:tc>
        <w:tc>
          <w:tcPr>
            <w:tcW w:w="1701" w:type="dxa"/>
          </w:tcPr>
          <w:p w14:paraId="1B84ED6B" w14:textId="1BEFB926" w:rsidR="00D71BF0" w:rsidRPr="001367E0" w:rsidRDefault="00D71BF0" w:rsidP="001D6936">
            <w:pPr>
              <w:widowControl w:val="0"/>
              <w:tabs>
                <w:tab w:val="left" w:pos="745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 неделя – 3 ч</w:t>
            </w:r>
          </w:p>
        </w:tc>
        <w:tc>
          <w:tcPr>
            <w:tcW w:w="1842" w:type="dxa"/>
          </w:tcPr>
          <w:p w14:paraId="6158E841" w14:textId="77777777" w:rsidR="00D71BF0" w:rsidRPr="001367E0" w:rsidRDefault="00D71BF0" w:rsidP="001D6936">
            <w:pPr>
              <w:widowControl w:val="0"/>
              <w:tabs>
                <w:tab w:val="left" w:pos="745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0F645C" w14:textId="0EA1697F" w:rsidR="00D71BF0" w:rsidRPr="001367E0" w:rsidRDefault="00D71BF0" w:rsidP="001D6936">
            <w:pPr>
              <w:widowControl w:val="0"/>
              <w:tabs>
                <w:tab w:val="left" w:pos="745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6EB84B1C" w14:textId="788A0C3D" w:rsidTr="001A5497">
        <w:tc>
          <w:tcPr>
            <w:tcW w:w="567" w:type="dxa"/>
          </w:tcPr>
          <w:p w14:paraId="49147127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3045B5A4" w14:textId="464B939A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«Дом». </w:t>
            </w:r>
          </w:p>
        </w:tc>
        <w:tc>
          <w:tcPr>
            <w:tcW w:w="1701" w:type="dxa"/>
          </w:tcPr>
          <w:p w14:paraId="7D563190" w14:textId="694392F4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 неделя – 3 ч</w:t>
            </w:r>
          </w:p>
        </w:tc>
        <w:tc>
          <w:tcPr>
            <w:tcW w:w="1842" w:type="dxa"/>
          </w:tcPr>
          <w:p w14:paraId="78A201FD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30472CC" w14:textId="2AD2EB84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3702E62D" w14:textId="3CB4F904" w:rsidTr="001A5497">
        <w:tc>
          <w:tcPr>
            <w:tcW w:w="567" w:type="dxa"/>
          </w:tcPr>
          <w:p w14:paraId="2F265D4B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</w:tcPr>
          <w:p w14:paraId="6DD5E447" w14:textId="5912B7A5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«Дом». </w:t>
            </w:r>
          </w:p>
        </w:tc>
        <w:tc>
          <w:tcPr>
            <w:tcW w:w="1701" w:type="dxa"/>
          </w:tcPr>
          <w:p w14:paraId="41A3766C" w14:textId="539A1F9F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 неделя – 3 ч</w:t>
            </w:r>
          </w:p>
        </w:tc>
        <w:tc>
          <w:tcPr>
            <w:tcW w:w="1842" w:type="dxa"/>
          </w:tcPr>
          <w:p w14:paraId="1A78A9AA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C1E06E" w14:textId="7A333B58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190181C9" w14:textId="79CB847E" w:rsidTr="001A5497">
        <w:tc>
          <w:tcPr>
            <w:tcW w:w="567" w:type="dxa"/>
          </w:tcPr>
          <w:p w14:paraId="05451721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14:paraId="46950B1B" w14:textId="280EC11A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«Семья». </w:t>
            </w:r>
          </w:p>
        </w:tc>
        <w:tc>
          <w:tcPr>
            <w:tcW w:w="1701" w:type="dxa"/>
          </w:tcPr>
          <w:p w14:paraId="5ED7D489" w14:textId="5ABBEF6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4 неделя – 3 ч</w:t>
            </w:r>
          </w:p>
        </w:tc>
        <w:tc>
          <w:tcPr>
            <w:tcW w:w="1842" w:type="dxa"/>
          </w:tcPr>
          <w:p w14:paraId="1865CAFD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FA6E03F" w14:textId="22119AA1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781659CC" w14:textId="0FF577C7" w:rsidTr="001A5497">
        <w:tc>
          <w:tcPr>
            <w:tcW w:w="567" w:type="dxa"/>
          </w:tcPr>
          <w:p w14:paraId="69DCB2B7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</w:tcPr>
          <w:p w14:paraId="52C1073F" w14:textId="60188763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«В столовой». </w:t>
            </w:r>
          </w:p>
        </w:tc>
        <w:tc>
          <w:tcPr>
            <w:tcW w:w="1701" w:type="dxa"/>
          </w:tcPr>
          <w:p w14:paraId="523FE3E3" w14:textId="76DC17AF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5 неделя – 3 ч</w:t>
            </w:r>
          </w:p>
        </w:tc>
        <w:tc>
          <w:tcPr>
            <w:tcW w:w="1842" w:type="dxa"/>
          </w:tcPr>
          <w:p w14:paraId="039B0D7C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00CB2F" w14:textId="1428FDBE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1FE576F8" w14:textId="547FA543" w:rsidTr="001A5497">
        <w:tc>
          <w:tcPr>
            <w:tcW w:w="567" w:type="dxa"/>
          </w:tcPr>
          <w:p w14:paraId="0D645F60" w14:textId="1674636A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</w:tcPr>
          <w:p w14:paraId="5EAB9228" w14:textId="747FA637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«Кто где живёт?». </w:t>
            </w:r>
          </w:p>
        </w:tc>
        <w:tc>
          <w:tcPr>
            <w:tcW w:w="1701" w:type="dxa"/>
          </w:tcPr>
          <w:p w14:paraId="7712EFC8" w14:textId="74858989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6 неделя – 3 ч</w:t>
            </w:r>
          </w:p>
        </w:tc>
        <w:tc>
          <w:tcPr>
            <w:tcW w:w="1842" w:type="dxa"/>
          </w:tcPr>
          <w:p w14:paraId="1C89AC13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F3D75A" w14:textId="6E610F02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6A319AC0" w14:textId="089973A3" w:rsidTr="001A5497">
        <w:tc>
          <w:tcPr>
            <w:tcW w:w="567" w:type="dxa"/>
          </w:tcPr>
          <w:p w14:paraId="0FD36A6F" w14:textId="149DFF9E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</w:tcPr>
          <w:p w14:paraId="3CA6EF7A" w14:textId="11A26501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«Лиственные деревья». </w:t>
            </w:r>
          </w:p>
        </w:tc>
        <w:tc>
          <w:tcPr>
            <w:tcW w:w="1701" w:type="dxa"/>
          </w:tcPr>
          <w:p w14:paraId="6B3DFC46" w14:textId="41FA3B70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7 неделя – 3 ч</w:t>
            </w:r>
          </w:p>
        </w:tc>
        <w:tc>
          <w:tcPr>
            <w:tcW w:w="1842" w:type="dxa"/>
          </w:tcPr>
          <w:p w14:paraId="22631775" w14:textId="77777777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F5E2D3" w14:textId="689B218D" w:rsidR="00D71BF0" w:rsidRPr="001367E0" w:rsidRDefault="00D71BF0" w:rsidP="001D6936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5553BB63" w14:textId="510B6B61" w:rsidTr="001A5497">
        <w:tc>
          <w:tcPr>
            <w:tcW w:w="567" w:type="dxa"/>
          </w:tcPr>
          <w:p w14:paraId="3B58C83F" w14:textId="7890F2C5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</w:tcPr>
          <w:p w14:paraId="5806DBDF" w14:textId="77EDAFD6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Осень. </w:t>
            </w:r>
          </w:p>
        </w:tc>
        <w:tc>
          <w:tcPr>
            <w:tcW w:w="1701" w:type="dxa"/>
          </w:tcPr>
          <w:p w14:paraId="1A2DE2B0" w14:textId="37C71C78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8 неделя – 3 ч</w:t>
            </w:r>
          </w:p>
        </w:tc>
        <w:tc>
          <w:tcPr>
            <w:tcW w:w="1842" w:type="dxa"/>
          </w:tcPr>
          <w:p w14:paraId="47DC71A0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2340F5" w14:textId="4E87B94C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4F66B843" w14:textId="697FC3E1" w:rsidTr="001A5497">
        <w:tc>
          <w:tcPr>
            <w:tcW w:w="567" w:type="dxa"/>
          </w:tcPr>
          <w:p w14:paraId="66CE8AB8" w14:textId="6BBE5D8F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</w:tcPr>
          <w:p w14:paraId="1CACB067" w14:textId="7229110B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«Школьный медпункт».</w:t>
            </w:r>
          </w:p>
        </w:tc>
        <w:tc>
          <w:tcPr>
            <w:tcW w:w="1701" w:type="dxa"/>
          </w:tcPr>
          <w:p w14:paraId="27F8270D" w14:textId="6C9BE6D5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9 неделя – 3 ч</w:t>
            </w:r>
          </w:p>
        </w:tc>
        <w:tc>
          <w:tcPr>
            <w:tcW w:w="1842" w:type="dxa"/>
          </w:tcPr>
          <w:p w14:paraId="682FC35E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8A7683" w14:textId="6EFFD8DF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1156F963" w14:textId="0BF16F63" w:rsidTr="001A5497">
        <w:tc>
          <w:tcPr>
            <w:tcW w:w="567" w:type="dxa"/>
          </w:tcPr>
          <w:p w14:paraId="0A5CA53F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F3C1F55" w14:textId="080D12A5" w:rsidR="00D71BF0" w:rsidRPr="001367E0" w:rsidRDefault="00D71BF0" w:rsidP="008740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четверть</w:t>
            </w:r>
          </w:p>
        </w:tc>
        <w:tc>
          <w:tcPr>
            <w:tcW w:w="1701" w:type="dxa"/>
          </w:tcPr>
          <w:p w14:paraId="608AB141" w14:textId="77777777" w:rsidR="00D71BF0" w:rsidRPr="001367E0" w:rsidRDefault="00D71BF0" w:rsidP="0087405F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568245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4ADCBD" w14:textId="0B66DDC5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1BF0" w:rsidRPr="001367E0" w14:paraId="62AAEB9E" w14:textId="7B032C34" w:rsidTr="001A5497">
        <w:tc>
          <w:tcPr>
            <w:tcW w:w="567" w:type="dxa"/>
          </w:tcPr>
          <w:p w14:paraId="1D730F07" w14:textId="77B4ECA9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04" w:type="dxa"/>
          </w:tcPr>
          <w:p w14:paraId="62143650" w14:textId="2EE4820C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Каникулы.</w:t>
            </w:r>
          </w:p>
        </w:tc>
        <w:tc>
          <w:tcPr>
            <w:tcW w:w="1701" w:type="dxa"/>
          </w:tcPr>
          <w:p w14:paraId="3C7492CC" w14:textId="33F35EE8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 неделя – 3 ч</w:t>
            </w:r>
          </w:p>
        </w:tc>
        <w:tc>
          <w:tcPr>
            <w:tcW w:w="1842" w:type="dxa"/>
          </w:tcPr>
          <w:p w14:paraId="23CB042F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3C3B629" w14:textId="05D05149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3740B2A1" w14:textId="463012B1" w:rsidTr="001A5497">
        <w:tc>
          <w:tcPr>
            <w:tcW w:w="567" w:type="dxa"/>
          </w:tcPr>
          <w:p w14:paraId="43CDC8FC" w14:textId="49BFA85E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04" w:type="dxa"/>
          </w:tcPr>
          <w:p w14:paraId="48A452B9" w14:textId="608F639F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«Друг». </w:t>
            </w:r>
          </w:p>
        </w:tc>
        <w:tc>
          <w:tcPr>
            <w:tcW w:w="1701" w:type="dxa"/>
          </w:tcPr>
          <w:p w14:paraId="6306619D" w14:textId="1A8CC8EB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 неделя – 3 ч</w:t>
            </w:r>
          </w:p>
        </w:tc>
        <w:tc>
          <w:tcPr>
            <w:tcW w:w="1842" w:type="dxa"/>
          </w:tcPr>
          <w:p w14:paraId="5C096CC9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D49FB4D" w14:textId="3E6C4E6C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7DA10A6F" w14:textId="5A3A7B22" w:rsidTr="001A5497">
        <w:tc>
          <w:tcPr>
            <w:tcW w:w="567" w:type="dxa"/>
          </w:tcPr>
          <w:p w14:paraId="44E8B7B3" w14:textId="409190EE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04" w:type="dxa"/>
          </w:tcPr>
          <w:p w14:paraId="2EDC2AA4" w14:textId="638D9E9A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«Урок». </w:t>
            </w:r>
          </w:p>
        </w:tc>
        <w:tc>
          <w:tcPr>
            <w:tcW w:w="1701" w:type="dxa"/>
          </w:tcPr>
          <w:p w14:paraId="4F5C9C89" w14:textId="2604A2A9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 неделя – 3 ч</w:t>
            </w:r>
          </w:p>
        </w:tc>
        <w:tc>
          <w:tcPr>
            <w:tcW w:w="1842" w:type="dxa"/>
          </w:tcPr>
          <w:p w14:paraId="26E3EBC9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92B01B" w14:textId="709F35E8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3A22B7D3" w14:textId="667AACBC" w:rsidTr="001A5497">
        <w:tc>
          <w:tcPr>
            <w:tcW w:w="567" w:type="dxa"/>
          </w:tcPr>
          <w:p w14:paraId="19FB5A88" w14:textId="4604C103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04" w:type="dxa"/>
          </w:tcPr>
          <w:p w14:paraId="5ACCCA7A" w14:textId="2D115442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Тема: «Комнатные растения».  </w:t>
            </w:r>
          </w:p>
        </w:tc>
        <w:tc>
          <w:tcPr>
            <w:tcW w:w="1701" w:type="dxa"/>
          </w:tcPr>
          <w:p w14:paraId="7D809790" w14:textId="1AE0E538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4 неделя – 3 ч</w:t>
            </w:r>
          </w:p>
        </w:tc>
        <w:tc>
          <w:tcPr>
            <w:tcW w:w="1842" w:type="dxa"/>
          </w:tcPr>
          <w:p w14:paraId="7A1586BC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419998" w14:textId="10D94415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7F402DC8" w14:textId="6EAE01E8" w:rsidTr="001A5497">
        <w:tc>
          <w:tcPr>
            <w:tcW w:w="567" w:type="dxa"/>
          </w:tcPr>
          <w:p w14:paraId="1B9290D6" w14:textId="61D0B4CA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04" w:type="dxa"/>
          </w:tcPr>
          <w:p w14:paraId="60CB124B" w14:textId="7B393DBE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 «Времена года».</w:t>
            </w:r>
          </w:p>
        </w:tc>
        <w:tc>
          <w:tcPr>
            <w:tcW w:w="1701" w:type="dxa"/>
          </w:tcPr>
          <w:p w14:paraId="6989BC0F" w14:textId="40C6552F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5 неделя – 3 ч</w:t>
            </w:r>
          </w:p>
        </w:tc>
        <w:tc>
          <w:tcPr>
            <w:tcW w:w="1842" w:type="dxa"/>
          </w:tcPr>
          <w:p w14:paraId="4AB11D71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48C0922" w14:textId="26DEC17A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755CA221" w14:textId="2B472DE7" w:rsidTr="001A5497">
        <w:tc>
          <w:tcPr>
            <w:tcW w:w="567" w:type="dxa"/>
          </w:tcPr>
          <w:p w14:paraId="25D1F75B" w14:textId="0FEC9E6E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04" w:type="dxa"/>
          </w:tcPr>
          <w:p w14:paraId="030B2339" w14:textId="4DC9489A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«Уборка квартиры».</w:t>
            </w:r>
          </w:p>
        </w:tc>
        <w:tc>
          <w:tcPr>
            <w:tcW w:w="1701" w:type="dxa"/>
          </w:tcPr>
          <w:p w14:paraId="5D52E7EB" w14:textId="13BEBCA0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6 неделя – 3 ч</w:t>
            </w:r>
          </w:p>
        </w:tc>
        <w:tc>
          <w:tcPr>
            <w:tcW w:w="1842" w:type="dxa"/>
          </w:tcPr>
          <w:p w14:paraId="6B714644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4B8B482" w14:textId="07C353C4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29C0ACDD" w14:textId="1CF1C4E8" w:rsidTr="001A5497">
        <w:tc>
          <w:tcPr>
            <w:tcW w:w="567" w:type="dxa"/>
          </w:tcPr>
          <w:p w14:paraId="1CAF2F73" w14:textId="607E148F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04" w:type="dxa"/>
          </w:tcPr>
          <w:p w14:paraId="07BC076D" w14:textId="2E08EE18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«Наша школа».</w:t>
            </w:r>
          </w:p>
        </w:tc>
        <w:tc>
          <w:tcPr>
            <w:tcW w:w="1701" w:type="dxa"/>
          </w:tcPr>
          <w:p w14:paraId="5375A05C" w14:textId="175703B8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7 неделя – 3 ч</w:t>
            </w:r>
          </w:p>
        </w:tc>
        <w:tc>
          <w:tcPr>
            <w:tcW w:w="1842" w:type="dxa"/>
          </w:tcPr>
          <w:p w14:paraId="1657CA46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1BBE6B" w14:textId="73A1842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63169313" w14:textId="7D64C2F1" w:rsidTr="001A5497">
        <w:tc>
          <w:tcPr>
            <w:tcW w:w="567" w:type="dxa"/>
          </w:tcPr>
          <w:p w14:paraId="6FAEE2AE" w14:textId="50A8F5A0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33B1D4E" w14:textId="43D34A43" w:rsidR="00D71BF0" w:rsidRPr="001367E0" w:rsidRDefault="00D71BF0" w:rsidP="008740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четверть</w:t>
            </w:r>
          </w:p>
        </w:tc>
        <w:tc>
          <w:tcPr>
            <w:tcW w:w="1701" w:type="dxa"/>
          </w:tcPr>
          <w:p w14:paraId="2DE008FC" w14:textId="77777777" w:rsidR="00D71BF0" w:rsidRPr="001367E0" w:rsidRDefault="00D71BF0" w:rsidP="0087405F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8D67165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97A0F9" w14:textId="40F7ADE1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1BF0" w:rsidRPr="001367E0" w14:paraId="482F4F9C" w14:textId="5D073FF4" w:rsidTr="001A5497">
        <w:tc>
          <w:tcPr>
            <w:tcW w:w="567" w:type="dxa"/>
          </w:tcPr>
          <w:p w14:paraId="0D613580" w14:textId="4A76A486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04" w:type="dxa"/>
          </w:tcPr>
          <w:p w14:paraId="654E369B" w14:textId="091499DB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«О зимних каникулах».</w:t>
            </w:r>
          </w:p>
        </w:tc>
        <w:tc>
          <w:tcPr>
            <w:tcW w:w="1701" w:type="dxa"/>
          </w:tcPr>
          <w:p w14:paraId="0491C09D" w14:textId="0036692A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 неделя – 3 ч</w:t>
            </w:r>
          </w:p>
        </w:tc>
        <w:tc>
          <w:tcPr>
            <w:tcW w:w="1842" w:type="dxa"/>
          </w:tcPr>
          <w:p w14:paraId="1E512334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A2D6920" w14:textId="55C915AB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51349501" w14:textId="3B26E9A3" w:rsidTr="001A5497">
        <w:tc>
          <w:tcPr>
            <w:tcW w:w="567" w:type="dxa"/>
          </w:tcPr>
          <w:p w14:paraId="2C611866" w14:textId="44F36AFD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04" w:type="dxa"/>
          </w:tcPr>
          <w:p w14:paraId="23F1D906" w14:textId="07336B71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«Улица».</w:t>
            </w:r>
          </w:p>
        </w:tc>
        <w:tc>
          <w:tcPr>
            <w:tcW w:w="1701" w:type="dxa"/>
          </w:tcPr>
          <w:p w14:paraId="101F781A" w14:textId="426D100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 неделя – 3 ч</w:t>
            </w:r>
          </w:p>
        </w:tc>
        <w:tc>
          <w:tcPr>
            <w:tcW w:w="1842" w:type="dxa"/>
          </w:tcPr>
          <w:p w14:paraId="5235D5FF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DDD32D" w14:textId="29C052D1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174E82DA" w14:textId="7EFB51B1" w:rsidTr="001A5497">
        <w:tc>
          <w:tcPr>
            <w:tcW w:w="567" w:type="dxa"/>
          </w:tcPr>
          <w:p w14:paraId="0D0DDB57" w14:textId="713507B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04" w:type="dxa"/>
          </w:tcPr>
          <w:p w14:paraId="67A44D21" w14:textId="46BB0875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«Посуда».</w:t>
            </w:r>
          </w:p>
        </w:tc>
        <w:tc>
          <w:tcPr>
            <w:tcW w:w="1701" w:type="dxa"/>
          </w:tcPr>
          <w:p w14:paraId="252FD17E" w14:textId="6D0CB6FB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 неделя – 3 ч</w:t>
            </w:r>
          </w:p>
        </w:tc>
        <w:tc>
          <w:tcPr>
            <w:tcW w:w="1842" w:type="dxa"/>
          </w:tcPr>
          <w:p w14:paraId="4540D620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A79E62B" w14:textId="765F68B5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3576FA56" w14:textId="017FC4A2" w:rsidTr="001A5497">
        <w:trPr>
          <w:trHeight w:val="285"/>
        </w:trPr>
        <w:tc>
          <w:tcPr>
            <w:tcW w:w="567" w:type="dxa"/>
          </w:tcPr>
          <w:p w14:paraId="7C2F1AE8" w14:textId="3A94C75B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04" w:type="dxa"/>
          </w:tcPr>
          <w:p w14:paraId="36282C4B" w14:textId="5335D47E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«Мебель».</w:t>
            </w:r>
          </w:p>
        </w:tc>
        <w:tc>
          <w:tcPr>
            <w:tcW w:w="1701" w:type="dxa"/>
          </w:tcPr>
          <w:p w14:paraId="3E381662" w14:textId="1BD4ACA1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4 неделя – 3 ч</w:t>
            </w:r>
          </w:p>
        </w:tc>
        <w:tc>
          <w:tcPr>
            <w:tcW w:w="1842" w:type="dxa"/>
          </w:tcPr>
          <w:p w14:paraId="7461FB21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A7397E" w14:textId="6363528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3CC6B921" w14:textId="33556AEC" w:rsidTr="001A5497">
        <w:tc>
          <w:tcPr>
            <w:tcW w:w="567" w:type="dxa"/>
          </w:tcPr>
          <w:p w14:paraId="0436F7B1" w14:textId="311CB24A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804" w:type="dxa"/>
          </w:tcPr>
          <w:p w14:paraId="4BC8F3E1" w14:textId="76DA73EF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«23 февраля – День Защитника Отечества».</w:t>
            </w:r>
          </w:p>
        </w:tc>
        <w:tc>
          <w:tcPr>
            <w:tcW w:w="1701" w:type="dxa"/>
          </w:tcPr>
          <w:p w14:paraId="7740C983" w14:textId="48EF5043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5 неделя – 3 ч</w:t>
            </w:r>
          </w:p>
        </w:tc>
        <w:tc>
          <w:tcPr>
            <w:tcW w:w="1842" w:type="dxa"/>
          </w:tcPr>
          <w:p w14:paraId="1289572D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F39E09" w14:textId="6DEC0504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2AE0AC79" w14:textId="1302AD9B" w:rsidTr="001A5497">
        <w:tc>
          <w:tcPr>
            <w:tcW w:w="567" w:type="dxa"/>
          </w:tcPr>
          <w:p w14:paraId="20B337D5" w14:textId="09DA6602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804" w:type="dxa"/>
          </w:tcPr>
          <w:p w14:paraId="1671BA3A" w14:textId="121E6C1F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Речевой материал уроков русского языка.</w:t>
            </w:r>
          </w:p>
        </w:tc>
        <w:tc>
          <w:tcPr>
            <w:tcW w:w="1701" w:type="dxa"/>
          </w:tcPr>
          <w:p w14:paraId="2402005D" w14:textId="1FE707E3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6 неделя – 3 ч</w:t>
            </w:r>
          </w:p>
        </w:tc>
        <w:tc>
          <w:tcPr>
            <w:tcW w:w="1842" w:type="dxa"/>
          </w:tcPr>
          <w:p w14:paraId="334EA714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CAC595" w14:textId="39E2226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519BC373" w14:textId="460AE0C3" w:rsidTr="001A5497">
        <w:tc>
          <w:tcPr>
            <w:tcW w:w="567" w:type="dxa"/>
          </w:tcPr>
          <w:p w14:paraId="09EA1BCC" w14:textId="717028BB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804" w:type="dxa"/>
          </w:tcPr>
          <w:p w14:paraId="753920CC" w14:textId="7DA57334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«Аптека».</w:t>
            </w:r>
          </w:p>
        </w:tc>
        <w:tc>
          <w:tcPr>
            <w:tcW w:w="1701" w:type="dxa"/>
          </w:tcPr>
          <w:p w14:paraId="2BAC1B16" w14:textId="7D26585E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7 неделя – 3 ч</w:t>
            </w:r>
          </w:p>
        </w:tc>
        <w:tc>
          <w:tcPr>
            <w:tcW w:w="1842" w:type="dxa"/>
          </w:tcPr>
          <w:p w14:paraId="3D5F8E1E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5D6771" w14:textId="6B6C860D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12E6E453" w14:textId="5C562248" w:rsidTr="001A5497">
        <w:tc>
          <w:tcPr>
            <w:tcW w:w="567" w:type="dxa"/>
          </w:tcPr>
          <w:p w14:paraId="6CAC7CDF" w14:textId="4571F21A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04" w:type="dxa"/>
          </w:tcPr>
          <w:p w14:paraId="303F68C1" w14:textId="7F3F77A5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«Женские профессии».</w:t>
            </w:r>
          </w:p>
        </w:tc>
        <w:tc>
          <w:tcPr>
            <w:tcW w:w="1701" w:type="dxa"/>
          </w:tcPr>
          <w:p w14:paraId="0BA283C4" w14:textId="4319043C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8 неделя – 3 ч</w:t>
            </w:r>
          </w:p>
        </w:tc>
        <w:tc>
          <w:tcPr>
            <w:tcW w:w="1842" w:type="dxa"/>
          </w:tcPr>
          <w:p w14:paraId="32820D67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F6E01E4" w14:textId="15DBF63C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14B2FC3A" w14:textId="6A4B6A95" w:rsidTr="001A5497">
        <w:tc>
          <w:tcPr>
            <w:tcW w:w="567" w:type="dxa"/>
          </w:tcPr>
          <w:p w14:paraId="36674159" w14:textId="1FBC71CC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804" w:type="dxa"/>
          </w:tcPr>
          <w:p w14:paraId="3242C6CE" w14:textId="4EDC12F7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«День рождения мамы».</w:t>
            </w:r>
          </w:p>
        </w:tc>
        <w:tc>
          <w:tcPr>
            <w:tcW w:w="1701" w:type="dxa"/>
          </w:tcPr>
          <w:p w14:paraId="46D18DA6" w14:textId="31C455D4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9 неделя – 3 ч</w:t>
            </w:r>
          </w:p>
        </w:tc>
        <w:tc>
          <w:tcPr>
            <w:tcW w:w="1842" w:type="dxa"/>
          </w:tcPr>
          <w:p w14:paraId="0192E193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44BF8D" w14:textId="4248E556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1F540572" w14:textId="6A7573DD" w:rsidTr="001A5497">
        <w:tc>
          <w:tcPr>
            <w:tcW w:w="567" w:type="dxa"/>
          </w:tcPr>
          <w:p w14:paraId="64DAEB81" w14:textId="440FE166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804" w:type="dxa"/>
          </w:tcPr>
          <w:p w14:paraId="3D89A169" w14:textId="7235F40A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Материал уроков математики.</w:t>
            </w:r>
          </w:p>
        </w:tc>
        <w:tc>
          <w:tcPr>
            <w:tcW w:w="1701" w:type="dxa"/>
          </w:tcPr>
          <w:p w14:paraId="6402020C" w14:textId="541D6C4C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10 неделя – 3 ч</w:t>
            </w:r>
          </w:p>
        </w:tc>
        <w:tc>
          <w:tcPr>
            <w:tcW w:w="1842" w:type="dxa"/>
          </w:tcPr>
          <w:p w14:paraId="26B2E8A0" w14:textId="77777777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EAD7DA" w14:textId="7AE462E5" w:rsidR="00D71BF0" w:rsidRPr="001367E0" w:rsidRDefault="00D71BF0" w:rsidP="001D6936">
            <w:pPr>
              <w:widowControl w:val="0"/>
              <w:tabs>
                <w:tab w:val="left" w:pos="460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40488F4B" w14:textId="6A67959E" w:rsidTr="001A5497">
        <w:tc>
          <w:tcPr>
            <w:tcW w:w="567" w:type="dxa"/>
          </w:tcPr>
          <w:p w14:paraId="09376661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D5F58CD" w14:textId="45E77A43" w:rsidR="00D71BF0" w:rsidRPr="001367E0" w:rsidRDefault="00D71BF0" w:rsidP="008740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четверть</w:t>
            </w:r>
          </w:p>
        </w:tc>
        <w:tc>
          <w:tcPr>
            <w:tcW w:w="1701" w:type="dxa"/>
          </w:tcPr>
          <w:p w14:paraId="3DDE87D7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B014E4D" w14:textId="7777777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2E3BCEB" w14:textId="389303B0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1BF0" w:rsidRPr="001367E0" w14:paraId="50A4E442" w14:textId="15D35A24" w:rsidTr="001A5497">
        <w:tc>
          <w:tcPr>
            <w:tcW w:w="567" w:type="dxa"/>
          </w:tcPr>
          <w:p w14:paraId="7A2B80B2" w14:textId="2AF3DB43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804" w:type="dxa"/>
          </w:tcPr>
          <w:p w14:paraId="71F5266B" w14:textId="365B9269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«О весенних каникулах».</w:t>
            </w:r>
          </w:p>
        </w:tc>
        <w:tc>
          <w:tcPr>
            <w:tcW w:w="1701" w:type="dxa"/>
          </w:tcPr>
          <w:p w14:paraId="64CFDD84" w14:textId="07D087FD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 неделя – 3 ч</w:t>
            </w:r>
          </w:p>
        </w:tc>
        <w:tc>
          <w:tcPr>
            <w:tcW w:w="1842" w:type="dxa"/>
          </w:tcPr>
          <w:p w14:paraId="52E53DCD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35D797" w14:textId="7C25D83B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3611E969" w14:textId="749CA4C1" w:rsidTr="001A5497">
        <w:tc>
          <w:tcPr>
            <w:tcW w:w="567" w:type="dxa"/>
          </w:tcPr>
          <w:p w14:paraId="0AAEC993" w14:textId="7AAB33B2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804" w:type="dxa"/>
          </w:tcPr>
          <w:p w14:paraId="6E77D408" w14:textId="2289B5AC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«Правила гигиены».</w:t>
            </w:r>
          </w:p>
        </w:tc>
        <w:tc>
          <w:tcPr>
            <w:tcW w:w="1701" w:type="dxa"/>
          </w:tcPr>
          <w:p w14:paraId="060E29A0" w14:textId="65FDA95C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 неделя – 3 ч</w:t>
            </w:r>
          </w:p>
        </w:tc>
        <w:tc>
          <w:tcPr>
            <w:tcW w:w="1842" w:type="dxa"/>
          </w:tcPr>
          <w:p w14:paraId="4BD4D8BF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8696558" w14:textId="3F80D0BE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14CFBE3A" w14:textId="3E61A3BB" w:rsidTr="001A5497">
        <w:tc>
          <w:tcPr>
            <w:tcW w:w="567" w:type="dxa"/>
          </w:tcPr>
          <w:p w14:paraId="3183FCCE" w14:textId="1ECCD66A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04" w:type="dxa"/>
          </w:tcPr>
          <w:p w14:paraId="2F8645E0" w14:textId="311E1446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«В продовольственном магазине».</w:t>
            </w:r>
          </w:p>
        </w:tc>
        <w:tc>
          <w:tcPr>
            <w:tcW w:w="1701" w:type="dxa"/>
          </w:tcPr>
          <w:p w14:paraId="4D337073" w14:textId="4F570DF4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 неделя – 3 ч</w:t>
            </w:r>
          </w:p>
        </w:tc>
        <w:tc>
          <w:tcPr>
            <w:tcW w:w="1842" w:type="dxa"/>
          </w:tcPr>
          <w:p w14:paraId="7838FE27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D310B4" w14:textId="3F8BFB6B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7ADF50E9" w14:textId="3634A614" w:rsidTr="001A5497">
        <w:tc>
          <w:tcPr>
            <w:tcW w:w="567" w:type="dxa"/>
          </w:tcPr>
          <w:p w14:paraId="42FE1851" w14:textId="47A403C7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04" w:type="dxa"/>
          </w:tcPr>
          <w:p w14:paraId="28F7C527" w14:textId="7218D98B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Тема: «День Победы».</w:t>
            </w:r>
          </w:p>
        </w:tc>
        <w:tc>
          <w:tcPr>
            <w:tcW w:w="1701" w:type="dxa"/>
          </w:tcPr>
          <w:p w14:paraId="445327F5" w14:textId="59BF3A2F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4 неделя – 3 ч</w:t>
            </w:r>
          </w:p>
        </w:tc>
        <w:tc>
          <w:tcPr>
            <w:tcW w:w="1842" w:type="dxa"/>
          </w:tcPr>
          <w:p w14:paraId="33B6DD63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41B32" w14:textId="3D7B068B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69A7D724" w14:textId="1023FD0C" w:rsidTr="001A5497">
        <w:tc>
          <w:tcPr>
            <w:tcW w:w="567" w:type="dxa"/>
          </w:tcPr>
          <w:p w14:paraId="22A3AEEF" w14:textId="6048F5D8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04" w:type="dxa"/>
          </w:tcPr>
          <w:p w14:paraId="7C7AD7F8" w14:textId="010F0FD7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Обследование слуха речью. Проверка уровня восприятия речи.</w:t>
            </w:r>
          </w:p>
        </w:tc>
        <w:tc>
          <w:tcPr>
            <w:tcW w:w="1701" w:type="dxa"/>
          </w:tcPr>
          <w:p w14:paraId="0FBC3A6F" w14:textId="1827F02C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5 неделя – 3 ч</w:t>
            </w:r>
          </w:p>
        </w:tc>
        <w:tc>
          <w:tcPr>
            <w:tcW w:w="1842" w:type="dxa"/>
          </w:tcPr>
          <w:p w14:paraId="0B16D4DF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AF6B75" w14:textId="0957DF1B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с/р</w:t>
            </w:r>
          </w:p>
        </w:tc>
      </w:tr>
      <w:tr w:rsidR="00D71BF0" w:rsidRPr="001367E0" w14:paraId="134E4A08" w14:textId="17BA46E4" w:rsidTr="001A5497">
        <w:tc>
          <w:tcPr>
            <w:tcW w:w="567" w:type="dxa"/>
          </w:tcPr>
          <w:p w14:paraId="23A3C189" w14:textId="73A30A7D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804" w:type="dxa"/>
          </w:tcPr>
          <w:p w14:paraId="5C446309" w14:textId="368C5742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Восприятие контрольных слов и фраз.</w:t>
            </w:r>
          </w:p>
        </w:tc>
        <w:tc>
          <w:tcPr>
            <w:tcW w:w="1701" w:type="dxa"/>
          </w:tcPr>
          <w:p w14:paraId="469827F0" w14:textId="4F358C52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6 неделя – 3 ч</w:t>
            </w:r>
          </w:p>
        </w:tc>
        <w:tc>
          <w:tcPr>
            <w:tcW w:w="1842" w:type="dxa"/>
          </w:tcPr>
          <w:p w14:paraId="0DD09214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03E5512" w14:textId="05F11C1F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33492DC5" w14:textId="52526EE0" w:rsidTr="001A5497">
        <w:tc>
          <w:tcPr>
            <w:tcW w:w="567" w:type="dxa"/>
          </w:tcPr>
          <w:p w14:paraId="761A8623" w14:textId="46D2CFD2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804" w:type="dxa"/>
          </w:tcPr>
          <w:p w14:paraId="7298DB15" w14:textId="39DF507F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Контрольный текст.</w:t>
            </w:r>
          </w:p>
        </w:tc>
        <w:tc>
          <w:tcPr>
            <w:tcW w:w="1701" w:type="dxa"/>
          </w:tcPr>
          <w:p w14:paraId="6D19A3E5" w14:textId="5454F271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7 неделя – 3 ч</w:t>
            </w:r>
          </w:p>
        </w:tc>
        <w:tc>
          <w:tcPr>
            <w:tcW w:w="1842" w:type="dxa"/>
          </w:tcPr>
          <w:p w14:paraId="0784EECF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747153" w14:textId="1580C151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3090E40C" w14:textId="712C50D8" w:rsidTr="001A5497">
        <w:tc>
          <w:tcPr>
            <w:tcW w:w="567" w:type="dxa"/>
          </w:tcPr>
          <w:p w14:paraId="72E14C26" w14:textId="400D995F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804" w:type="dxa"/>
          </w:tcPr>
          <w:p w14:paraId="48335127" w14:textId="50E8764C" w:rsidR="00D71BF0" w:rsidRPr="001367E0" w:rsidRDefault="00D71BF0" w:rsidP="001D69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bCs/>
                <w:sz w:val="20"/>
                <w:szCs w:val="20"/>
              </w:rPr>
              <w:t>Обследование звукопроизношения, норм орфоэпии.</w:t>
            </w:r>
          </w:p>
        </w:tc>
        <w:tc>
          <w:tcPr>
            <w:tcW w:w="1701" w:type="dxa"/>
          </w:tcPr>
          <w:p w14:paraId="73BD2F0A" w14:textId="59E5ABEC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8 неделя – 3 ч</w:t>
            </w:r>
          </w:p>
        </w:tc>
        <w:tc>
          <w:tcPr>
            <w:tcW w:w="1842" w:type="dxa"/>
          </w:tcPr>
          <w:p w14:paraId="16EE77AF" w14:textId="77777777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266A8D" w14:textId="11CA3F63" w:rsidR="00D71BF0" w:rsidRPr="001367E0" w:rsidRDefault="00D71BF0" w:rsidP="001D6936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</w:tr>
      <w:tr w:rsidR="00D71BF0" w:rsidRPr="001367E0" w14:paraId="5E746208" w14:textId="78D27544" w:rsidTr="001A5497">
        <w:tc>
          <w:tcPr>
            <w:tcW w:w="7371" w:type="dxa"/>
            <w:gridSpan w:val="2"/>
          </w:tcPr>
          <w:p w14:paraId="0C7FDB40" w14:textId="289346F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 xml:space="preserve">          Всего</w:t>
            </w:r>
          </w:p>
        </w:tc>
        <w:tc>
          <w:tcPr>
            <w:tcW w:w="1701" w:type="dxa"/>
          </w:tcPr>
          <w:p w14:paraId="200AEEB5" w14:textId="2F26B5AF" w:rsidR="00D71BF0" w:rsidRPr="001367E0" w:rsidRDefault="00D71BF0" w:rsidP="001D693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67E0">
              <w:rPr>
                <w:rFonts w:ascii="Times New Roman" w:hAnsi="Times New Roman" w:cs="Times New Roman"/>
                <w:sz w:val="20"/>
                <w:szCs w:val="20"/>
              </w:rPr>
              <w:t>102 ч</w:t>
            </w:r>
          </w:p>
        </w:tc>
        <w:tc>
          <w:tcPr>
            <w:tcW w:w="1842" w:type="dxa"/>
          </w:tcPr>
          <w:p w14:paraId="17A82A33" w14:textId="77777777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E9ADEF" w14:textId="55722953" w:rsidR="00D71BF0" w:rsidRPr="001367E0" w:rsidRDefault="00D71BF0" w:rsidP="0087405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AAC78A" w14:textId="77777777" w:rsidR="00437066" w:rsidRPr="003851A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</w:rPr>
      </w:pPr>
    </w:p>
    <w:p w14:paraId="7C7A2560" w14:textId="77777777" w:rsidR="00437066" w:rsidRPr="003851A0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3851A0">
        <w:rPr>
          <w:rFonts w:ascii="Times New Roman" w:eastAsiaTheme="majorEastAsia" w:hAnsi="Times New Roman" w:cs="Times New Roman"/>
          <w:b/>
          <w:bCs/>
        </w:rPr>
        <w:lastRenderedPageBreak/>
        <w:t>Учебно-</w:t>
      </w:r>
      <w:r w:rsidR="00F22AE0" w:rsidRPr="003851A0">
        <w:rPr>
          <w:rFonts w:ascii="Times New Roman" w:eastAsiaTheme="majorEastAsia" w:hAnsi="Times New Roman" w:cs="Times New Roman"/>
          <w:b/>
          <w:bCs/>
        </w:rPr>
        <w:t xml:space="preserve">методическое и материально-техническое обеспечение образовательного </w:t>
      </w:r>
      <w:r w:rsidR="00437066" w:rsidRPr="003851A0">
        <w:rPr>
          <w:rFonts w:ascii="Times New Roman" w:eastAsiaTheme="majorEastAsia" w:hAnsi="Times New Roman" w:cs="Times New Roman"/>
          <w:b/>
          <w:bCs/>
        </w:rPr>
        <w:t>процесс</w:t>
      </w:r>
      <w:r w:rsidRPr="003851A0">
        <w:rPr>
          <w:rFonts w:ascii="Times New Roman" w:eastAsiaTheme="majorEastAsia" w:hAnsi="Times New Roman" w:cs="Times New Roman"/>
          <w:b/>
          <w:bCs/>
        </w:rPr>
        <w:t>а.</w:t>
      </w:r>
    </w:p>
    <w:p w14:paraId="4B54F380" w14:textId="77777777" w:rsidR="00987761" w:rsidRPr="003851A0" w:rsidRDefault="00987761" w:rsidP="00987761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right="-709"/>
        <w:outlineLvl w:val="0"/>
        <w:rPr>
          <w:rFonts w:ascii="Times New Roman" w:eastAsia="Times New Roman" w:hAnsi="Times New Roman" w:cs="Times New Roman"/>
          <w:lang w:eastAsia="ar-SA"/>
        </w:rPr>
      </w:pPr>
      <w:r w:rsidRPr="003851A0">
        <w:rPr>
          <w:rFonts w:ascii="Times New Roman" w:eastAsia="Times New Roman" w:hAnsi="Times New Roman" w:cs="Times New Roman"/>
          <w:lang w:eastAsia="ar-SA"/>
        </w:rPr>
        <w:t>Учебники</w:t>
      </w:r>
      <w:r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«Произношение» 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 2 </w:t>
      </w:r>
      <w:proofErr w:type="spellStart"/>
      <w:r w:rsidRPr="003851A0">
        <w:rPr>
          <w:rFonts w:ascii="Times New Roman" w:eastAsia="Times New Roman" w:hAnsi="Times New Roman" w:cs="Times New Roman"/>
          <w:lang w:eastAsia="ar-SA"/>
        </w:rPr>
        <w:t>кл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.,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«Развитие речи» 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 2 </w:t>
      </w:r>
      <w:proofErr w:type="spellStart"/>
      <w:r w:rsidRPr="003851A0">
        <w:rPr>
          <w:rFonts w:ascii="Times New Roman" w:eastAsia="Times New Roman" w:hAnsi="Times New Roman" w:cs="Times New Roman"/>
          <w:lang w:eastAsia="ar-SA"/>
        </w:rPr>
        <w:t>кл</w:t>
      </w:r>
      <w:proofErr w:type="spellEnd"/>
    </w:p>
    <w:p w14:paraId="12850876" w14:textId="77777777" w:rsidR="00E46DE7" w:rsidRPr="003851A0" w:rsidRDefault="00E46DE7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</w:rPr>
      </w:pPr>
    </w:p>
    <w:p w14:paraId="42B4B847" w14:textId="436EF3A0" w:rsidR="00F22AE0" w:rsidRPr="003851A0" w:rsidRDefault="00F22AE0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</w:rPr>
      </w:pPr>
      <w:r w:rsidRPr="003851A0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14:paraId="7198517A" w14:textId="77777777" w:rsidR="007A1553" w:rsidRPr="003851A0" w:rsidRDefault="007A1553" w:rsidP="007A15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3851A0">
        <w:rPr>
          <w:rFonts w:ascii="Times New Roman" w:eastAsia="Times New Roman" w:hAnsi="Times New Roman" w:cs="Times New Roman"/>
          <w:b/>
          <w:lang w:val="en-US" w:eastAsia="ar-SA"/>
        </w:rPr>
        <w:t>I</w:t>
      </w:r>
      <w:r w:rsidRPr="003851A0">
        <w:rPr>
          <w:rFonts w:ascii="Times New Roman" w:eastAsia="Times New Roman" w:hAnsi="Times New Roman" w:cs="Times New Roman"/>
          <w:b/>
          <w:lang w:eastAsia="ar-SA"/>
        </w:rPr>
        <w:t xml:space="preserve"> – четверть.</w:t>
      </w:r>
    </w:p>
    <w:tbl>
      <w:tblPr>
        <w:tblW w:w="15590" w:type="dxa"/>
        <w:tblInd w:w="-193" w:type="dxa"/>
        <w:tblLayout w:type="fixed"/>
        <w:tblLook w:val="0000" w:firstRow="0" w:lastRow="0" w:firstColumn="0" w:lastColumn="0" w:noHBand="0" w:noVBand="0"/>
      </w:tblPr>
      <w:tblGrid>
        <w:gridCol w:w="645"/>
        <w:gridCol w:w="7907"/>
        <w:gridCol w:w="3827"/>
        <w:gridCol w:w="709"/>
        <w:gridCol w:w="1226"/>
        <w:gridCol w:w="1276"/>
      </w:tblGrid>
      <w:tr w:rsidR="00847230" w:rsidRPr="003851A0" w14:paraId="0DD99A8A" w14:textId="1710EA53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FDE01" w14:textId="4F002231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4CDB1" w14:textId="77777777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Содержание речевого материала.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52BD2" w14:textId="4C814D5D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Виды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6D93" w14:textId="4EC49F8D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Кол. </w:t>
            </w:r>
            <w:r w:rsidRPr="003851A0">
              <w:rPr>
                <w:rFonts w:ascii="Times New Roman" w:eastAsia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A1DC" w14:textId="77777777" w:rsidR="00847230" w:rsidRPr="003851A0" w:rsidRDefault="00847230" w:rsidP="00A86BCA">
            <w:pPr>
              <w:spacing w:after="0"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Дата</w:t>
            </w:r>
          </w:p>
          <w:p w14:paraId="70619078" w14:textId="0560349D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2DA5" w14:textId="77777777" w:rsidR="00847230" w:rsidRPr="003851A0" w:rsidRDefault="00847230" w:rsidP="00A86BCA">
            <w:pPr>
              <w:spacing w:after="0"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Дата</w:t>
            </w:r>
          </w:p>
          <w:p w14:paraId="7EFA3DC0" w14:textId="6516FF23" w:rsidR="00847230" w:rsidRPr="003851A0" w:rsidRDefault="00847230" w:rsidP="00A86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по факту</w:t>
            </w:r>
          </w:p>
        </w:tc>
      </w:tr>
      <w:tr w:rsidR="00847230" w:rsidRPr="003851A0" w14:paraId="62DC288F" w14:textId="611FF984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92700" w14:textId="02BF318D" w:rsidR="00847230" w:rsidRPr="003851A0" w:rsidRDefault="0054724B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55961" w14:textId="707BBDFE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0292B921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«Летние каникулы».</w:t>
            </w:r>
          </w:p>
          <w:p w14:paraId="51D4E720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6FB3A30C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летние месяцы.</w:t>
            </w:r>
          </w:p>
          <w:p w14:paraId="5982EDD5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катается на лодке?</w:t>
            </w:r>
          </w:p>
          <w:p w14:paraId="0EEAE291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купается?</w:t>
            </w:r>
          </w:p>
          <w:p w14:paraId="64029483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кого мяч?</w:t>
            </w:r>
          </w:p>
          <w:p w14:paraId="52085C80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стоит ведро?</w:t>
            </w:r>
          </w:p>
          <w:p w14:paraId="25D17E75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держит мальчик?</w:t>
            </w:r>
          </w:p>
          <w:p w14:paraId="70ED0DD1" w14:textId="77777777" w:rsidR="00847230" w:rsidRPr="003851A0" w:rsidRDefault="00847230" w:rsidP="0036522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ловит рыбу?</w:t>
            </w:r>
          </w:p>
          <w:p w14:paraId="6B1BC4AC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Словарь: река, лодка, весло, удочки, песок, </w:t>
            </w:r>
          </w:p>
          <w:p w14:paraId="2354DD8B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берег, девочки, Вова, Коля, Зина, Тома.</w:t>
            </w:r>
          </w:p>
          <w:p w14:paraId="38F82956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Восприятие вопросов на слух.</w:t>
            </w:r>
          </w:p>
          <w:p w14:paraId="235695F2" w14:textId="77777777" w:rsidR="00847230" w:rsidRPr="003851A0" w:rsidRDefault="00847230" w:rsidP="0036522B">
            <w:pPr>
              <w:numPr>
                <w:ilvl w:val="0"/>
                <w:numId w:val="4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ты отдыхал (а) летом?</w:t>
            </w:r>
          </w:p>
          <w:p w14:paraId="4BC32640" w14:textId="77777777" w:rsidR="00847230" w:rsidRPr="003851A0" w:rsidRDefault="00847230" w:rsidP="0036522B">
            <w:pPr>
              <w:numPr>
                <w:ilvl w:val="0"/>
                <w:numId w:val="4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 кем ты отдыхал (а)?</w:t>
            </w:r>
          </w:p>
          <w:p w14:paraId="189F4E14" w14:textId="77777777" w:rsidR="00847230" w:rsidRPr="003851A0" w:rsidRDefault="00847230" w:rsidP="0036522B">
            <w:pPr>
              <w:numPr>
                <w:ilvl w:val="0"/>
                <w:numId w:val="4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делал летом?</w:t>
            </w:r>
          </w:p>
          <w:p w14:paraId="32830D2A" w14:textId="77777777" w:rsidR="00847230" w:rsidRPr="003851A0" w:rsidRDefault="00847230" w:rsidP="0036522B">
            <w:pPr>
              <w:numPr>
                <w:ilvl w:val="0"/>
                <w:numId w:val="4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ты отдохнул (а) летом?</w:t>
            </w:r>
          </w:p>
          <w:p w14:paraId="689CCB10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6227179A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отдыхал (а) в деревне.</w:t>
            </w:r>
          </w:p>
          <w:p w14:paraId="10C15347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отдыхал (а) с другом (подругой).</w:t>
            </w:r>
          </w:p>
          <w:p w14:paraId="63A48695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Ходил (а) в лес за грибами (купался, загорал (а), за ягодами).</w:t>
            </w:r>
          </w:p>
          <w:p w14:paraId="1E249CF4" w14:textId="64F70C35" w:rsidR="00847230" w:rsidRPr="003851A0" w:rsidRDefault="00847230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отдохнул (а) хорошо.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7DFEC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BD531EE" w14:textId="06808C6F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фраз/ вопросов слухо-зрительно и на слух.</w:t>
            </w:r>
          </w:p>
          <w:p w14:paraId="3CE9739E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3054D7D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184E0DD" w14:textId="0C9826B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11EA49" w14:textId="7E55C802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E6FE98" w14:textId="27C1EF74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0BEDA3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1B348C4" w14:textId="70A59A78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23E6D5" w14:textId="285B28F6" w:rsidR="0054724B" w:rsidRPr="003851A0" w:rsidRDefault="0054724B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3F25F4" w14:textId="2D9FF183" w:rsidR="0054724B" w:rsidRPr="003851A0" w:rsidRDefault="0054724B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00E955" w14:textId="7A044B4D" w:rsidR="0054724B" w:rsidRPr="003851A0" w:rsidRDefault="0054724B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C9B8B2" w14:textId="77777777" w:rsidR="0054724B" w:rsidRPr="003851A0" w:rsidRDefault="0054724B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5FB4FCE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31926A" w14:textId="77777777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9CABAA9" w14:textId="22A85E68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303A8D9B" w14:textId="51573445" w:rsidR="00847230" w:rsidRPr="003851A0" w:rsidRDefault="00847230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395F45" w14:textId="7857A030" w:rsidR="00847230" w:rsidRPr="003851A0" w:rsidRDefault="00847230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9233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C06F7F" w14:textId="507D43F9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  <w:p w14:paraId="34A1B338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7A949F0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F50152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C88BEB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31365A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9FE683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8B107B7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6549B2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37DE18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55CAF6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74EDD7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BAADA1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4E41F0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7C8ED8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646456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75A232" w14:textId="193405A1" w:rsidR="00847230" w:rsidRPr="003851A0" w:rsidRDefault="00847230" w:rsidP="00E46DE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ADDE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1D24BDB" w14:textId="5C2A49C4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851A0">
              <w:rPr>
                <w:rFonts w:ascii="Times New Roman" w:hAnsi="Times New Roman" w:cs="Times New Roman"/>
                <w:b/>
                <w:bCs/>
              </w:rPr>
              <w:t xml:space="preserve">1 неделя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2614" w14:textId="77777777" w:rsidR="00847230" w:rsidRPr="003851A0" w:rsidRDefault="0084723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B3FDA" w:rsidRPr="003851A0" w14:paraId="247BF396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5D2DB" w14:textId="423C7FE8" w:rsidR="00EB3FDA" w:rsidRPr="003851A0" w:rsidRDefault="00EB3FD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9A763" w14:textId="3C86DB20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05074FDE" w14:textId="77777777" w:rsidR="00EB3FDA" w:rsidRPr="003851A0" w:rsidRDefault="00EB3FDA" w:rsidP="00EB3FDA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048FB565" w14:textId="77777777" w:rsidR="00EB3FDA" w:rsidRPr="003851A0" w:rsidRDefault="00EB3FDA" w:rsidP="00EB3FDA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осенние месяцы?</w:t>
            </w:r>
          </w:p>
          <w:p w14:paraId="182E8A95" w14:textId="77777777" w:rsidR="00EB3FDA" w:rsidRPr="003851A0" w:rsidRDefault="00EB3FDA" w:rsidP="00EB3FDA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происходит с деревьями?</w:t>
            </w:r>
          </w:p>
          <w:p w14:paraId="4C873405" w14:textId="77777777" w:rsidR="00EB3FDA" w:rsidRPr="003851A0" w:rsidRDefault="00EB3FDA" w:rsidP="00EB3FDA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сегодня погода?</w:t>
            </w:r>
          </w:p>
          <w:p w14:paraId="79E37F00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Тема: «Дом». </w:t>
            </w:r>
          </w:p>
          <w:p w14:paraId="278C2561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стоит скамейка?</w:t>
            </w:r>
          </w:p>
          <w:p w14:paraId="4682AFD0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сидит на скамейке?</w:t>
            </w:r>
          </w:p>
          <w:p w14:paraId="1E9F9389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Где лежит собака?</w:t>
            </w:r>
          </w:p>
          <w:p w14:paraId="6AEBA17E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лежит на крыльце?</w:t>
            </w:r>
          </w:p>
          <w:p w14:paraId="6C9F5DD9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стоит  лестница?</w:t>
            </w:r>
          </w:p>
          <w:p w14:paraId="38E0506F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сидит на качелях?</w:t>
            </w:r>
          </w:p>
          <w:p w14:paraId="107A7CE2" w14:textId="77777777" w:rsidR="00EB3FDA" w:rsidRPr="003851A0" w:rsidRDefault="00EB3FDA" w:rsidP="0036522B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несёт дрова?</w:t>
            </w:r>
          </w:p>
          <w:p w14:paraId="46159350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двор, сарай, забор, ворота, калитка, дерево, качели, скамейка, лестница, дрова, крыльцо, крыша, дом, труба.</w:t>
            </w:r>
          </w:p>
          <w:p w14:paraId="36F71AB6" w14:textId="0179C6B4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«Дом».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48B4F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1FA13217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40C89B53" w14:textId="77777777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B8582" w14:textId="6EEBA78F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BB92" w14:textId="4A67105D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2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A6E2" w14:textId="77777777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B3FDA" w:rsidRPr="003851A0" w14:paraId="5EF2B12F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1FEB3" w14:textId="1F843942" w:rsidR="00EB3FDA" w:rsidRPr="003851A0" w:rsidRDefault="00EB3FD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941AD" w14:textId="4E32CCFC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21D939A7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 какой улице ты живёшь?</w:t>
            </w:r>
          </w:p>
          <w:p w14:paraId="2585912A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Скажи свой адрес.</w:t>
            </w:r>
          </w:p>
          <w:p w14:paraId="101EB567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Каковы фамилия, имя, отечество твоих родителей, папы и мамы?</w:t>
            </w:r>
          </w:p>
          <w:p w14:paraId="0521EC4A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лет твоему брату или сестре?</w:t>
            </w:r>
          </w:p>
          <w:p w14:paraId="01728B62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брата (сестру)?</w:t>
            </w:r>
          </w:p>
          <w:p w14:paraId="2259E06E" w14:textId="77777777" w:rsidR="00EB3FDA" w:rsidRPr="003851A0" w:rsidRDefault="00EB3FDA" w:rsidP="0036522B">
            <w:pPr>
              <w:numPr>
                <w:ilvl w:val="0"/>
                <w:numId w:val="5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котором часу возвращаются обычно с работы твои папа и мама?</w:t>
            </w:r>
          </w:p>
          <w:p w14:paraId="412EC47C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 «Дом». Работа по картинке.</w:t>
            </w:r>
          </w:p>
          <w:p w14:paraId="3A349DCB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все приборы, которые есть на картинке.</w:t>
            </w:r>
          </w:p>
          <w:p w14:paraId="6144FF27" w14:textId="32FDEF33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телефон, телевизор, радиоприёмник, ваза, утюг, шкаф, книги.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12BE4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0A276204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Ответы на вопросы. </w:t>
            </w:r>
          </w:p>
          <w:p w14:paraId="15088DD0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66FB54" w14:textId="23E7F75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02C4B47D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517F7E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2EFD6B1D" w14:textId="3E94E090" w:rsidR="00EB3FDA" w:rsidRPr="003851A0" w:rsidRDefault="00EB3FDA" w:rsidP="00EB3F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F93F" w14:textId="44CFF1FF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CB30" w14:textId="4672FFE6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E075" w14:textId="77777777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B3FDA" w:rsidRPr="003851A0" w14:paraId="336BBF80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0294F" w14:textId="66F712D7" w:rsidR="00EB3FDA" w:rsidRPr="003851A0" w:rsidRDefault="00EB3FD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8CA3" w14:textId="03E799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48A92BBF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Дай краткий ответ.</w:t>
            </w:r>
          </w:p>
          <w:p w14:paraId="1D0012C2" w14:textId="77777777" w:rsidR="00EB3FDA" w:rsidRPr="003851A0" w:rsidRDefault="00EB3FDA" w:rsidP="0036522B">
            <w:pPr>
              <w:numPr>
                <w:ilvl w:val="0"/>
                <w:numId w:val="6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тебя зовут?</w:t>
            </w:r>
          </w:p>
          <w:p w14:paraId="26DC642F" w14:textId="77777777" w:rsidR="00EB3FDA" w:rsidRPr="003851A0" w:rsidRDefault="00EB3FDA" w:rsidP="0036522B">
            <w:pPr>
              <w:numPr>
                <w:ilvl w:val="0"/>
                <w:numId w:val="6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твоя фамилия?</w:t>
            </w:r>
          </w:p>
          <w:p w14:paraId="6FFC3264" w14:textId="77777777" w:rsidR="00EB3FDA" w:rsidRPr="003851A0" w:rsidRDefault="00EB3FDA" w:rsidP="0036522B">
            <w:pPr>
              <w:numPr>
                <w:ilvl w:val="0"/>
                <w:numId w:val="6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папу?</w:t>
            </w:r>
          </w:p>
          <w:p w14:paraId="392625EF" w14:textId="77777777" w:rsidR="00EB3FDA" w:rsidRPr="003851A0" w:rsidRDefault="00EB3FDA" w:rsidP="0036522B">
            <w:pPr>
              <w:numPr>
                <w:ilvl w:val="0"/>
                <w:numId w:val="6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маму?</w:t>
            </w:r>
          </w:p>
          <w:p w14:paraId="5482C666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Дай полный ответ.</w:t>
            </w:r>
          </w:p>
          <w:p w14:paraId="38022487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1. Где ты живёшь?</w:t>
            </w:r>
          </w:p>
          <w:p w14:paraId="454010FB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2. Где работает папа?</w:t>
            </w:r>
          </w:p>
          <w:p w14:paraId="45D84107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3. Где работает мама?</w:t>
            </w:r>
          </w:p>
          <w:p w14:paraId="14438D33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«Семья».</w:t>
            </w:r>
          </w:p>
          <w:p w14:paraId="7E8CA754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сидит в комнате?</w:t>
            </w:r>
          </w:p>
          <w:p w14:paraId="74FC3E7E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сидит отец?</w:t>
            </w:r>
          </w:p>
          <w:p w14:paraId="0BF66715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сидит мать?</w:t>
            </w:r>
          </w:p>
          <w:p w14:paraId="06DD351F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делает сын?</w:t>
            </w:r>
          </w:p>
          <w:p w14:paraId="6F4BAB58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стоит на столе?</w:t>
            </w:r>
          </w:p>
          <w:p w14:paraId="44F93AF1" w14:textId="77777777" w:rsidR="00EB3FDA" w:rsidRPr="003851A0" w:rsidRDefault="00EB3FDA" w:rsidP="0036522B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стоит на серванте?</w:t>
            </w:r>
          </w:p>
          <w:p w14:paraId="2C9A63D0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надевает – надела</w:t>
            </w:r>
          </w:p>
          <w:p w14:paraId="39F3FA9B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вешает – вешал (а)</w:t>
            </w:r>
          </w:p>
          <w:p w14:paraId="5FE1D031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кладёт – положил (а)</w:t>
            </w:r>
          </w:p>
          <w:p w14:paraId="74FCD75E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ставит – ставил (а)</w:t>
            </w:r>
          </w:p>
          <w:p w14:paraId="006D6357" w14:textId="0BA33DF0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lastRenderedPageBreak/>
              <w:t>Текст: «Парк».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1845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001FC6E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Ответы на вопросы. </w:t>
            </w:r>
          </w:p>
          <w:p w14:paraId="5E1EE4C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3AD9F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06C7D74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99B74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7F88B773" w14:textId="77777777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B57C" w14:textId="53D1B7CB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1B0F" w14:textId="706AFF51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CD17" w14:textId="77777777" w:rsidR="00EB3FDA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108E4" w:rsidRPr="003851A0" w14:paraId="5102E9C4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C981F" w14:textId="4871CE87" w:rsidR="001108E4" w:rsidRPr="003851A0" w:rsidRDefault="00EB3FD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E6F5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4590468E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4AEF91AC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осенние месяцы.</w:t>
            </w:r>
          </w:p>
          <w:p w14:paraId="63B45663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Сентябрь – это второй месяц осени?</w:t>
            </w:r>
          </w:p>
          <w:p w14:paraId="18630B2E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погода бывает осенью?</w:t>
            </w:r>
          </w:p>
          <w:p w14:paraId="2AB096D0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происходит с деревьями осенью?</w:t>
            </w:r>
          </w:p>
          <w:p w14:paraId="53967EC1" w14:textId="77777777" w:rsidR="00EB3FDA" w:rsidRPr="003851A0" w:rsidRDefault="00EB3FDA" w:rsidP="0036522B">
            <w:pPr>
              <w:numPr>
                <w:ilvl w:val="0"/>
                <w:numId w:val="5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бывает только осенью?</w:t>
            </w:r>
          </w:p>
          <w:p w14:paraId="6DD01E85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«В столовой».</w:t>
            </w:r>
          </w:p>
          <w:p w14:paraId="642FD80A" w14:textId="77777777" w:rsidR="00EB3FDA" w:rsidRPr="003851A0" w:rsidRDefault="00EB3FDA" w:rsidP="0036522B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вы обедаете?</w:t>
            </w:r>
          </w:p>
          <w:p w14:paraId="1A7FDE10" w14:textId="77777777" w:rsidR="00EB3FDA" w:rsidRPr="003851A0" w:rsidRDefault="00EB3FDA" w:rsidP="0036522B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сегодня было на завтрак?</w:t>
            </w:r>
          </w:p>
          <w:p w14:paraId="3676CAE7" w14:textId="77777777" w:rsidR="00EB3FDA" w:rsidRPr="003851A0" w:rsidRDefault="00EB3FDA" w:rsidP="0036522B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делают ребята в столовой утром?</w:t>
            </w:r>
          </w:p>
          <w:p w14:paraId="0652D783" w14:textId="77777777" w:rsidR="00EB3FDA" w:rsidRPr="003851A0" w:rsidRDefault="00EB3FDA" w:rsidP="0036522B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Ребята ужинают днём? Верно?</w:t>
            </w:r>
          </w:p>
          <w:p w14:paraId="33227D07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4D235779" w14:textId="77777777" w:rsidR="00EB3FDA" w:rsidRPr="003851A0" w:rsidRDefault="00EB3FDA" w:rsidP="0036522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Днём ребята обедают.</w:t>
            </w:r>
          </w:p>
          <w:p w14:paraId="5FDFA64E" w14:textId="77777777" w:rsidR="00EB3FDA" w:rsidRPr="003851A0" w:rsidRDefault="00EB3FDA" w:rsidP="0036522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Утром в столовой ребята завтракают.</w:t>
            </w:r>
          </w:p>
          <w:p w14:paraId="21FBE703" w14:textId="77777777" w:rsidR="00EB3FDA" w:rsidRPr="003851A0" w:rsidRDefault="00EB3FDA" w:rsidP="0036522B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Вечером дети ложатся спать.</w:t>
            </w:r>
          </w:p>
          <w:p w14:paraId="6833678E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столовая, кушают, на завтрак, на обед, на ужин.</w:t>
            </w:r>
          </w:p>
          <w:p w14:paraId="1644C4F7" w14:textId="7B268085" w:rsidR="001108E4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«Испугались».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40A6E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1E211ACB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770DA8BF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0FA0C5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1467C6F5" w14:textId="77777777" w:rsidR="004A4949" w:rsidRDefault="004A4949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97894D" w14:textId="1317D58A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2C7AF962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BDF71A" w14:textId="77777777" w:rsidR="00EB3FDA" w:rsidRPr="003851A0" w:rsidRDefault="00EB3FDA" w:rsidP="00EB3F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6744FA31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F080F" w14:textId="38836FF7" w:rsidR="001108E4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149E" w14:textId="720B59DD" w:rsidR="001108E4" w:rsidRPr="003851A0" w:rsidRDefault="00EB3FDA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E431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108E4" w:rsidRPr="003851A0" w14:paraId="43CE5873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BF359" w14:textId="5E23FC88" w:rsidR="001108E4" w:rsidRPr="003851A0" w:rsidRDefault="001108E4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9F199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41864297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каком классе ты учишься?</w:t>
            </w:r>
          </w:p>
          <w:p w14:paraId="56B563AF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в классе учеников?</w:t>
            </w:r>
          </w:p>
          <w:p w14:paraId="07BE1FB2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в классе мальчиков?</w:t>
            </w:r>
          </w:p>
          <w:p w14:paraId="23D2B174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в классе девочек?</w:t>
            </w:r>
          </w:p>
          <w:p w14:paraId="64EE750C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учительницу?</w:t>
            </w:r>
          </w:p>
          <w:p w14:paraId="2B0D3942" w14:textId="77777777" w:rsidR="001108E4" w:rsidRPr="003851A0" w:rsidRDefault="001108E4" w:rsidP="0036522B">
            <w:pPr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воспитателей?</w:t>
            </w:r>
          </w:p>
          <w:p w14:paraId="676FAA91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«Кто где живёт?».</w:t>
            </w:r>
          </w:p>
          <w:p w14:paraId="41EF5877" w14:textId="77777777" w:rsidR="001108E4" w:rsidRPr="003851A0" w:rsidRDefault="001108E4" w:rsidP="0036522B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живёт в дупле?</w:t>
            </w:r>
          </w:p>
          <w:p w14:paraId="16219444" w14:textId="77777777" w:rsidR="001108E4" w:rsidRPr="003851A0" w:rsidRDefault="001108E4" w:rsidP="0036522B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живёт лиса?</w:t>
            </w:r>
          </w:p>
          <w:p w14:paraId="2141AFAD" w14:textId="77777777" w:rsidR="001108E4" w:rsidRPr="003851A0" w:rsidRDefault="001108E4" w:rsidP="0036522B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спит медведь?</w:t>
            </w:r>
          </w:p>
          <w:p w14:paraId="6FFD3173" w14:textId="77777777" w:rsidR="001108E4" w:rsidRPr="003851A0" w:rsidRDefault="001108E4" w:rsidP="0036522B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живёт белка (собака, коза, мышка, рыбка)?</w:t>
            </w:r>
          </w:p>
          <w:p w14:paraId="5F5EEC0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5792C8D9" w14:textId="77777777" w:rsidR="001108E4" w:rsidRPr="003851A0" w:rsidRDefault="001108E4" w:rsidP="0036522B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Собака живёт в конуре.</w:t>
            </w:r>
          </w:p>
          <w:p w14:paraId="35301F06" w14:textId="77777777" w:rsidR="001108E4" w:rsidRPr="003851A0" w:rsidRDefault="001108E4" w:rsidP="0036522B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Медведь спит в берлоге.</w:t>
            </w:r>
          </w:p>
          <w:p w14:paraId="1222FC21" w14:textId="77777777" w:rsidR="001108E4" w:rsidRPr="003851A0" w:rsidRDefault="001108E4" w:rsidP="0036522B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Лиса живёт в норе.</w:t>
            </w:r>
          </w:p>
          <w:p w14:paraId="632F3462" w14:textId="77777777" w:rsidR="001108E4" w:rsidRPr="003851A0" w:rsidRDefault="001108E4" w:rsidP="0036522B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Белка живёт в дупле.</w:t>
            </w:r>
          </w:p>
          <w:p w14:paraId="24F98ED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дупло – в дупле</w:t>
            </w:r>
          </w:p>
          <w:p w14:paraId="14EA600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конура – в конуре</w:t>
            </w:r>
          </w:p>
          <w:p w14:paraId="7E7362D4" w14:textId="14A24759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берлога – в берлоге</w:t>
            </w:r>
            <w:r w:rsidR="00E46DE7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2BA3613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                живёт</w:t>
            </w:r>
          </w:p>
          <w:p w14:paraId="35D655AD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нора – в норе</w:t>
            </w:r>
          </w:p>
          <w:p w14:paraId="7AA192A1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спит</w:t>
            </w:r>
          </w:p>
          <w:p w14:paraId="33637F6A" w14:textId="21F9F0F3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«На пруду»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75D3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и воспроизведение текста на слух.</w:t>
            </w:r>
          </w:p>
          <w:p w14:paraId="5E91D72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BF8A3A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CAC105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FFBDA6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5BF6AAD6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2104B287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41B644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выполнение поручений.</w:t>
            </w:r>
          </w:p>
          <w:p w14:paraId="0B1BD66F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E1A65" w14:textId="52488AF5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5477" w14:textId="28C2BFE5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6 неделя</w:t>
            </w:r>
          </w:p>
          <w:p w14:paraId="404765C4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D836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108E4" w:rsidRPr="003851A0" w14:paraId="20A47462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C29E3" w14:textId="60119B9B" w:rsidR="001108E4" w:rsidRPr="003851A0" w:rsidRDefault="001108E4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06DA9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011BAED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«Лиственные деревья».</w:t>
            </w:r>
          </w:p>
          <w:p w14:paraId="1E0FE5D2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деревья.</w:t>
            </w:r>
          </w:p>
          <w:p w14:paraId="62F07018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и покажи части дерева.</w:t>
            </w:r>
          </w:p>
          <w:p w14:paraId="3D094703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происходит с деревьями осенью?</w:t>
            </w:r>
          </w:p>
          <w:p w14:paraId="27F60AAB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Какую окраску имеют деревья осенью?</w:t>
            </w:r>
          </w:p>
          <w:p w14:paraId="25040E07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деревья растут около школы?</w:t>
            </w:r>
          </w:p>
          <w:p w14:paraId="279AD618" w14:textId="77777777" w:rsidR="001108E4" w:rsidRPr="003851A0" w:rsidRDefault="001108E4" w:rsidP="0036522B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Дуб, берёза, клён, рябина – это какие деревья?</w:t>
            </w:r>
          </w:p>
          <w:p w14:paraId="7369B1B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общеобразовательных дисциплин.</w:t>
            </w:r>
          </w:p>
          <w:p w14:paraId="38D2A20D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Выполнение поручений.</w:t>
            </w:r>
          </w:p>
          <w:p w14:paraId="039FA2F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1. Положи на стол широкую ленту.</w:t>
            </w:r>
          </w:p>
          <w:p w14:paraId="1E3BBA32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2. Положи на стол узкую ленту.</w:t>
            </w:r>
          </w:p>
          <w:p w14:paraId="7462C92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3. Нарисуй широкую дверь.</w:t>
            </w:r>
          </w:p>
          <w:p w14:paraId="0CCCF2AF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4. Нарисуй узкую дверь.</w:t>
            </w:r>
          </w:p>
          <w:p w14:paraId="2D86D88D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5. Принеси чистый стакан.</w:t>
            </w:r>
          </w:p>
          <w:p w14:paraId="292E5CCF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6. Возьми грязный стакан.</w:t>
            </w:r>
          </w:p>
          <w:p w14:paraId="72AB44E4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7. Повесь полотенце.</w:t>
            </w:r>
          </w:p>
          <w:p w14:paraId="28F1D22C" w14:textId="718D5DE9" w:rsidR="001108E4" w:rsidRPr="003851A0" w:rsidRDefault="001108E4" w:rsidP="00E46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Математический материал.</w:t>
            </w:r>
            <w:r w:rsidR="00A72511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Реши задачу.</w:t>
            </w:r>
          </w:p>
          <w:p w14:paraId="3BDFD330" w14:textId="54A6DEDE" w:rsidR="001108E4" w:rsidRPr="003851A0" w:rsidRDefault="001108E4" w:rsidP="00E46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У девочки было несколько шаров. Она отдала .. шара подруге. У неё осталось .. шаров. Сколько шаров у девочки было сначала?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7787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18744DC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слух.</w:t>
            </w:r>
          </w:p>
          <w:p w14:paraId="2390D4E4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0640B07" w14:textId="40D76D81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Решение примеров.</w:t>
            </w:r>
          </w:p>
          <w:p w14:paraId="3907CA1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E1615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3360709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CD3CC9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Работа над темпом речи.</w:t>
            </w:r>
          </w:p>
          <w:p w14:paraId="7DA1A742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D9A90A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Проставление ударения. </w:t>
            </w:r>
          </w:p>
          <w:p w14:paraId="14B5BD98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72BF0" w14:textId="08C058E3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74D8" w14:textId="3BAA20FD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7 неделя</w:t>
            </w:r>
          </w:p>
          <w:p w14:paraId="2E9D671D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7D9A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108E4" w:rsidRPr="003851A0" w14:paraId="622D8CFF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00728" w14:textId="088704D5" w:rsidR="001108E4" w:rsidRPr="003851A0" w:rsidRDefault="001108E4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34777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61E963AA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Осень.</w:t>
            </w:r>
          </w:p>
          <w:p w14:paraId="51A15CE1" w14:textId="77777777" w:rsidR="001108E4" w:rsidRPr="003851A0" w:rsidRDefault="001108E4" w:rsidP="0036522B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367501B3" w14:textId="77777777" w:rsidR="001108E4" w:rsidRPr="003851A0" w:rsidRDefault="001108E4" w:rsidP="0036522B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осенние месяцы.</w:t>
            </w:r>
          </w:p>
          <w:p w14:paraId="41CF0153" w14:textId="77777777" w:rsidR="001108E4" w:rsidRPr="003851A0" w:rsidRDefault="001108E4" w:rsidP="0036522B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Ноябрь – это первый месяц осени?</w:t>
            </w:r>
          </w:p>
          <w:p w14:paraId="3D72AA10" w14:textId="77777777" w:rsidR="001108E4" w:rsidRPr="003851A0" w:rsidRDefault="001108E4" w:rsidP="0036522B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Сентябрь – это летний месяц?</w:t>
            </w:r>
          </w:p>
          <w:p w14:paraId="72F30AA4" w14:textId="1D7AC776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«Осень».</w:t>
            </w: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</w:t>
            </w:r>
          </w:p>
          <w:p w14:paraId="70EC25D1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развития речи.</w:t>
            </w:r>
          </w:p>
          <w:p w14:paraId="2E73C707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сладкий (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) - …</w:t>
            </w:r>
          </w:p>
          <w:p w14:paraId="2AA71403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солёный (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) - …</w:t>
            </w:r>
          </w:p>
          <w:p w14:paraId="66B780F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горький (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) - …</w:t>
            </w:r>
          </w:p>
          <w:p w14:paraId="28DB87A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кислый (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) - … </w:t>
            </w:r>
          </w:p>
          <w:p w14:paraId="08F0F309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(лук, конфета, арбуз, соль, перец, горчица, лимон)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br/>
              <w:t xml:space="preserve">свежие огурцы – солёные огурцы. </w:t>
            </w:r>
          </w:p>
          <w:p w14:paraId="386E316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Математический материал.</w:t>
            </w:r>
          </w:p>
          <w:p w14:paraId="766A3E44" w14:textId="54962FA3" w:rsidR="001108E4" w:rsidRPr="003851A0" w:rsidRDefault="001108E4" w:rsidP="001F1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Реши уравнение.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Реши примеры.</w:t>
            </w:r>
          </w:p>
          <w:p w14:paraId="437F501D" w14:textId="20AE6286" w:rsidR="001108E4" w:rsidRPr="003851A0" w:rsidRDefault="001108E4" w:rsidP="001F1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Уменьшаемое неизвестно, вычитаемое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..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, разность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..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. Чему равно уменьшаемое?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2C953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692259A1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слух.</w:t>
            </w:r>
          </w:p>
          <w:p w14:paraId="79A384F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76958BB" w14:textId="6727B6FA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Решение примеров.</w:t>
            </w:r>
          </w:p>
          <w:p w14:paraId="2F7DEB6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BA84B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481379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8E98C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Работа над темпом речи.</w:t>
            </w:r>
          </w:p>
          <w:p w14:paraId="0631466D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76791" w14:textId="114C23A2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E058" w14:textId="23FF3976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8 неделя.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726C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108E4" w:rsidRPr="003851A0" w14:paraId="5B24548D" w14:textId="77777777" w:rsidTr="001F1C98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5EAE6" w14:textId="7BA5BB5A" w:rsidR="001108E4" w:rsidRPr="003851A0" w:rsidRDefault="001108E4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2BEF5" w14:textId="2718FA16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66A4963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«Школьный медпункт».</w:t>
            </w:r>
          </w:p>
          <w:p w14:paraId="5324AF2D" w14:textId="77777777" w:rsidR="001108E4" w:rsidRPr="003851A0" w:rsidRDefault="001108E4" w:rsidP="0036522B">
            <w:pPr>
              <w:numPr>
                <w:ilvl w:val="0"/>
                <w:numId w:val="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лекарства ты знаешь?</w:t>
            </w:r>
          </w:p>
          <w:p w14:paraId="41612558" w14:textId="77777777" w:rsidR="001108E4" w:rsidRPr="003851A0" w:rsidRDefault="001108E4" w:rsidP="0036522B">
            <w:pPr>
              <w:numPr>
                <w:ilvl w:val="0"/>
                <w:numId w:val="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Чем измеряют температуру?</w:t>
            </w:r>
          </w:p>
          <w:p w14:paraId="46E26C32" w14:textId="77777777" w:rsidR="001108E4" w:rsidRPr="003851A0" w:rsidRDefault="001108E4" w:rsidP="0036522B">
            <w:pPr>
              <w:numPr>
                <w:ilvl w:val="0"/>
                <w:numId w:val="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пил (а) от кашля?</w:t>
            </w:r>
          </w:p>
          <w:p w14:paraId="775DA216" w14:textId="77777777" w:rsidR="001108E4" w:rsidRPr="003851A0" w:rsidRDefault="001108E4" w:rsidP="0036522B">
            <w:pPr>
              <w:numPr>
                <w:ilvl w:val="0"/>
                <w:numId w:val="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у тебя болит?</w:t>
            </w:r>
          </w:p>
          <w:p w14:paraId="5E2023B8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12074242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Мальчик порезал палец.</w:t>
            </w:r>
          </w:p>
          <w:p w14:paraId="3B858D7B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Медсестра смазала рану йодом и перевязала палец бинтом.</w:t>
            </w:r>
          </w:p>
          <w:p w14:paraId="0D9187A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Девочка выпила микстуру от кашля.</w:t>
            </w:r>
          </w:p>
          <w:p w14:paraId="7D3B181E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медсестра, врач, больной, лекарство, градусник, бинт, рана, температура, йод.</w:t>
            </w:r>
          </w:p>
          <w:p w14:paraId="6280F381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грамматики.</w:t>
            </w:r>
          </w:p>
          <w:p w14:paraId="080A7422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Кто? + что делает? + чем?</w:t>
            </w:r>
          </w:p>
          <w:p w14:paraId="1415EEC8" w14:textId="77777777" w:rsidR="001108E4" w:rsidRPr="003851A0" w:rsidRDefault="001108E4" w:rsidP="0036522B">
            <w:pPr>
              <w:numPr>
                <w:ilvl w:val="0"/>
                <w:numId w:val="6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Чем вытирает? Тряпкой.</w:t>
            </w:r>
          </w:p>
          <w:p w14:paraId="28762B8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Девочка вытирает зеркало тряпкой.</w:t>
            </w:r>
          </w:p>
          <w:p w14:paraId="586F93DB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Мальчик вытирает зеркало губкой.</w:t>
            </w:r>
          </w:p>
          <w:p w14:paraId="4B8827E7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2. Скажи товарищу.</w:t>
            </w:r>
          </w:p>
          <w:p w14:paraId="416F9F9C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Прикрепи картинку кнопкой.</w:t>
            </w:r>
          </w:p>
          <w:p w14:paraId="724B0394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Прикрепи картинку булавкой.</w:t>
            </w:r>
          </w:p>
          <w:p w14:paraId="42D531C9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Нарисуй мяч мелом.</w:t>
            </w:r>
          </w:p>
          <w:p w14:paraId="07E3D0F4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Напиши слово «дом» карандашом.</w:t>
            </w:r>
          </w:p>
          <w:p w14:paraId="3F316CF2" w14:textId="4006359D" w:rsidR="001108E4" w:rsidRPr="003851A0" w:rsidRDefault="001108E4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Напиши слово «дом» ручкой.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FA675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фраз на слух.</w:t>
            </w:r>
          </w:p>
          <w:p w14:paraId="1A3FDD10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769362D" w14:textId="1F10704D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Составление предложений.</w:t>
            </w:r>
          </w:p>
          <w:p w14:paraId="54B10A5F" w14:textId="77777777" w:rsidR="001108E4" w:rsidRPr="003851A0" w:rsidRDefault="001108E4" w:rsidP="001108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2D4F43" w14:textId="3BFCE840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Работа над темпом речи.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A4E3" w14:textId="3CF1E633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99B7" w14:textId="519E3206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9 неделя.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E80E" w14:textId="77777777" w:rsidR="001108E4" w:rsidRPr="003851A0" w:rsidRDefault="001108E4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ECE8412" w14:textId="77777777" w:rsidR="007A1553" w:rsidRPr="003851A0" w:rsidRDefault="007A1553" w:rsidP="007A155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3851A0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</w:t>
      </w:r>
      <w:r w:rsidRPr="003851A0">
        <w:rPr>
          <w:rFonts w:ascii="Times New Roman" w:eastAsia="Times New Roman" w:hAnsi="Times New Roman" w:cs="Times New Roman"/>
          <w:b/>
          <w:lang w:val="en-US" w:eastAsia="ar-SA"/>
        </w:rPr>
        <w:t>II</w:t>
      </w:r>
      <w:r w:rsidRPr="003851A0">
        <w:rPr>
          <w:rFonts w:ascii="Times New Roman" w:eastAsia="Times New Roman" w:hAnsi="Times New Roman" w:cs="Times New Roman"/>
          <w:b/>
          <w:lang w:eastAsia="ar-SA"/>
        </w:rPr>
        <w:t xml:space="preserve"> – четверть.</w:t>
      </w:r>
    </w:p>
    <w:tbl>
      <w:tblPr>
        <w:tblW w:w="15637" w:type="dxa"/>
        <w:tblInd w:w="-191" w:type="dxa"/>
        <w:tblLayout w:type="fixed"/>
        <w:tblLook w:val="0000" w:firstRow="0" w:lastRow="0" w:firstColumn="0" w:lastColumn="0" w:noHBand="0" w:noVBand="0"/>
      </w:tblPr>
      <w:tblGrid>
        <w:gridCol w:w="646"/>
        <w:gridCol w:w="7904"/>
        <w:gridCol w:w="3827"/>
        <w:gridCol w:w="709"/>
        <w:gridCol w:w="1276"/>
        <w:gridCol w:w="1275"/>
      </w:tblGrid>
      <w:tr w:rsidR="00793A1A" w:rsidRPr="003851A0" w14:paraId="450AF19B" w14:textId="2B00B332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D7F15" w14:textId="521ACB19" w:rsidR="00793A1A" w:rsidRPr="003851A0" w:rsidRDefault="00D031DE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C54FA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Материла разговорно-обиходного характера.</w:t>
            </w:r>
          </w:p>
          <w:p w14:paraId="0D74D171" w14:textId="77777777" w:rsidR="00793A1A" w:rsidRPr="003851A0" w:rsidRDefault="00793A1A" w:rsidP="0036522B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сегодня дежурный?</w:t>
            </w:r>
          </w:p>
          <w:p w14:paraId="55938EA0" w14:textId="77777777" w:rsidR="00793A1A" w:rsidRPr="003851A0" w:rsidRDefault="00793A1A" w:rsidP="0036522B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птицы улетают на юг?</w:t>
            </w:r>
          </w:p>
          <w:p w14:paraId="18D38145" w14:textId="77777777" w:rsidR="00793A1A" w:rsidRPr="003851A0" w:rsidRDefault="00793A1A" w:rsidP="0036522B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праздник был 4 ноября?</w:t>
            </w:r>
          </w:p>
          <w:p w14:paraId="0512F230" w14:textId="77777777" w:rsidR="00793A1A" w:rsidRPr="003851A0" w:rsidRDefault="00793A1A" w:rsidP="007A155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42E1BECE" w14:textId="77777777" w:rsidR="00793A1A" w:rsidRPr="003851A0" w:rsidRDefault="00793A1A" w:rsidP="0036522B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Сегодня дежурный (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) ………</w:t>
            </w:r>
          </w:p>
          <w:p w14:paraId="6961B47C" w14:textId="77777777" w:rsidR="00793A1A" w:rsidRPr="003851A0" w:rsidRDefault="00793A1A" w:rsidP="0036522B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птицы улетают на юг осенью.</w:t>
            </w:r>
          </w:p>
          <w:p w14:paraId="6455D61B" w14:textId="77777777" w:rsidR="00793A1A" w:rsidRPr="003851A0" w:rsidRDefault="00793A1A" w:rsidP="0036522B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4 ноября – День согласия и примирения. </w:t>
            </w:r>
          </w:p>
          <w:p w14:paraId="4C03BA93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Каникулы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46198167" w14:textId="77777777" w:rsidR="00793A1A" w:rsidRPr="003851A0" w:rsidRDefault="00793A1A" w:rsidP="0036522B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Когда начались каникулы? </w:t>
            </w:r>
          </w:p>
          <w:p w14:paraId="5B862AC0" w14:textId="77777777" w:rsidR="00793A1A" w:rsidRPr="003851A0" w:rsidRDefault="00793A1A" w:rsidP="0036522B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закончились?</w:t>
            </w:r>
          </w:p>
          <w:p w14:paraId="4522FBE4" w14:textId="77777777" w:rsidR="00793A1A" w:rsidRPr="003851A0" w:rsidRDefault="00793A1A" w:rsidP="0036522B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делал на каникулах?</w:t>
            </w:r>
          </w:p>
          <w:p w14:paraId="6A262222" w14:textId="73D6350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 уроков развития речи.</w:t>
            </w:r>
          </w:p>
          <w:p w14:paraId="53F8570E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Фразы – поручения.</w:t>
            </w:r>
          </w:p>
          <w:p w14:paraId="793092B8" w14:textId="77777777" w:rsidR="00793A1A" w:rsidRPr="003851A0" w:rsidRDefault="00793A1A" w:rsidP="0036522B">
            <w:pPr>
              <w:numPr>
                <w:ilvl w:val="0"/>
                <w:numId w:val="5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Достань учебник из портфеля.</w:t>
            </w:r>
          </w:p>
          <w:p w14:paraId="5779867E" w14:textId="77777777" w:rsidR="00793A1A" w:rsidRPr="003851A0" w:rsidRDefault="00793A1A" w:rsidP="0036522B">
            <w:pPr>
              <w:numPr>
                <w:ilvl w:val="0"/>
                <w:numId w:val="5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Достань платок из кармана.</w:t>
            </w:r>
          </w:p>
          <w:p w14:paraId="6C296E1B" w14:textId="77777777" w:rsidR="00793A1A" w:rsidRPr="003851A0" w:rsidRDefault="00793A1A" w:rsidP="0036522B">
            <w:pPr>
              <w:numPr>
                <w:ilvl w:val="0"/>
                <w:numId w:val="5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Принеси стул из коридора.</w:t>
            </w:r>
          </w:p>
          <w:p w14:paraId="0AF533BD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Словосочетания:</w:t>
            </w:r>
          </w:p>
          <w:p w14:paraId="7BCE7F92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из портфеля                   - коридор</w:t>
            </w:r>
          </w:p>
          <w:p w14:paraId="3C0100CC" w14:textId="7777777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из кармана                     - из коридора</w:t>
            </w:r>
          </w:p>
          <w:p w14:paraId="42608074" w14:textId="57C021E9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математики.</w:t>
            </w:r>
          </w:p>
          <w:p w14:paraId="0B2CC161" w14:textId="77777777" w:rsidR="00793A1A" w:rsidRPr="003851A0" w:rsidRDefault="00793A1A" w:rsidP="0036522B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сантиметров в 1 дм?</w:t>
            </w:r>
          </w:p>
          <w:p w14:paraId="4F03548B" w14:textId="77777777" w:rsidR="00793A1A" w:rsidRPr="003851A0" w:rsidRDefault="00793A1A" w:rsidP="0036522B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больше дм или см?</w:t>
            </w:r>
          </w:p>
          <w:p w14:paraId="4DCF3C13" w14:textId="77777777" w:rsidR="00793A1A" w:rsidRPr="003851A0" w:rsidRDefault="00793A1A" w:rsidP="0036522B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Разменяй 1 рубль.</w:t>
            </w:r>
          </w:p>
          <w:p w14:paraId="22408E1B" w14:textId="77777777" w:rsidR="00793A1A" w:rsidRPr="003851A0" w:rsidRDefault="00793A1A" w:rsidP="0036522B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Составь 50 копеек.</w:t>
            </w:r>
          </w:p>
          <w:p w14:paraId="3AECC591" w14:textId="22040BBE" w:rsidR="00793A1A" w:rsidRPr="003851A0" w:rsidRDefault="00793A1A" w:rsidP="0036522B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Начерти отрезок в 2 дм.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94EE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29E5928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732C98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6A891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6C1984DA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0A8F1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721F39F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300B5A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C021729" w14:textId="301B67D7" w:rsidR="00793A1A" w:rsidRPr="003851A0" w:rsidRDefault="00793A1A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C5B65" w14:textId="092D2305" w:rsidR="00793A1A" w:rsidRPr="003851A0" w:rsidRDefault="00E46DE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CA78" w14:textId="7A8EB8F6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1 неделя</w:t>
            </w:r>
          </w:p>
          <w:p w14:paraId="1AE2BD0A" w14:textId="77777777" w:rsidR="00793A1A" w:rsidRPr="003851A0" w:rsidRDefault="00793A1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CB8" w14:textId="77777777" w:rsidR="00793A1A" w:rsidRPr="003851A0" w:rsidRDefault="00793A1A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06297" w:rsidRPr="003851A0" w14:paraId="51127EA1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97B2C" w14:textId="19BE5546" w:rsidR="00706297" w:rsidRPr="003851A0" w:rsidRDefault="00D031DE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24F34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036564D9" w14:textId="77777777" w:rsidR="00706297" w:rsidRPr="003851A0" w:rsidRDefault="00706297" w:rsidP="0036522B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времена года ты знаешь?</w:t>
            </w:r>
          </w:p>
          <w:p w14:paraId="63DA7BF9" w14:textId="77777777" w:rsidR="00706297" w:rsidRPr="003851A0" w:rsidRDefault="00706297" w:rsidP="0036522B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погода бывает осенью?</w:t>
            </w:r>
          </w:p>
          <w:p w14:paraId="4FD2E090" w14:textId="77777777" w:rsidR="00706297" w:rsidRPr="003851A0" w:rsidRDefault="00706297" w:rsidP="0036522B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надевают люди осенью?</w:t>
            </w:r>
          </w:p>
          <w:p w14:paraId="67FDDDBC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113064F1" w14:textId="77777777" w:rsidR="00706297" w:rsidRPr="003851A0" w:rsidRDefault="00706297" w:rsidP="0036522B">
            <w:pPr>
              <w:numPr>
                <w:ilvl w:val="0"/>
                <w:numId w:val="5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Осень, зима, весна, лето.</w:t>
            </w:r>
          </w:p>
          <w:p w14:paraId="089D3DC2" w14:textId="77777777" w:rsidR="00706297" w:rsidRPr="003851A0" w:rsidRDefault="00706297" w:rsidP="0036522B">
            <w:pPr>
              <w:numPr>
                <w:ilvl w:val="0"/>
                <w:numId w:val="5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Осенью холодно, часто идёт дождь.</w:t>
            </w:r>
          </w:p>
          <w:p w14:paraId="1356E48A" w14:textId="77777777" w:rsidR="00706297" w:rsidRPr="003851A0" w:rsidRDefault="00706297" w:rsidP="0036522B">
            <w:pPr>
              <w:numPr>
                <w:ilvl w:val="0"/>
                <w:numId w:val="5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Осенью люди надевают куртку, шапку, сапоги.</w:t>
            </w:r>
          </w:p>
          <w:p w14:paraId="078A4A4B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«Друг».</w:t>
            </w:r>
          </w:p>
          <w:p w14:paraId="5F50CFA6" w14:textId="77777777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тебя есть друг (подруга)?</w:t>
            </w:r>
          </w:p>
          <w:p w14:paraId="3A3AFA2F" w14:textId="77777777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твоего друга (твою подругу)?</w:t>
            </w:r>
          </w:p>
          <w:p w14:paraId="039C9F9D" w14:textId="77777777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ему лет (ей лет)?</w:t>
            </w:r>
          </w:p>
          <w:p w14:paraId="2AA408E7" w14:textId="77777777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каком классе он (а) учится?</w:t>
            </w:r>
          </w:p>
          <w:p w14:paraId="71F6489A" w14:textId="776EB658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любишь своего друга (свою подругу)?</w:t>
            </w:r>
          </w:p>
          <w:p w14:paraId="104C2F1D" w14:textId="77777777" w:rsidR="00706297" w:rsidRPr="003851A0" w:rsidRDefault="00706297" w:rsidP="0036522B">
            <w:pPr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За что? Почему?</w:t>
            </w:r>
          </w:p>
          <w:p w14:paraId="55B8260E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1498BB9C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меня есть друг (подруга) ….</w:t>
            </w:r>
          </w:p>
          <w:p w14:paraId="4261FEF4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Его (Её) зовут ……</w:t>
            </w:r>
          </w:p>
          <w:p w14:paraId="447EA1B8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Ему (ей) … лет.</w:t>
            </w:r>
          </w:p>
          <w:p w14:paraId="490EE9D5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Он (а) учится в .. классе.</w:t>
            </w:r>
          </w:p>
          <w:p w14:paraId="5C2D6FFC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 люблю своего (свою) друга (подругу).</w:t>
            </w:r>
          </w:p>
          <w:p w14:paraId="562E0E0E" w14:textId="77777777" w:rsidR="00706297" w:rsidRPr="003851A0" w:rsidRDefault="00706297" w:rsidP="0036522B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Зато что он (а) ……..</w:t>
            </w:r>
          </w:p>
          <w:p w14:paraId="48282E4F" w14:textId="2B65B66B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Словосочетания:</w:t>
            </w:r>
            <w:r w:rsidR="00E46DE7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Друг – друга, подругу, любишь, любить друга.</w:t>
            </w:r>
          </w:p>
          <w:p w14:paraId="4E27095F" w14:textId="7D3EAFC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«Обувь».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6264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73764B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33204C3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181A7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2CBB39B1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5A110A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2F085F8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44E8B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A9F58CE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EA1C3" w14:textId="57022AB4" w:rsidR="00706297" w:rsidRPr="003851A0" w:rsidRDefault="00E46DE7" w:rsidP="007062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A841" w14:textId="7875E693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2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D76" w14:textId="77777777" w:rsidR="00706297" w:rsidRPr="003851A0" w:rsidRDefault="00706297" w:rsidP="007062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06297" w:rsidRPr="003851A0" w14:paraId="176F54CC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8D56F" w14:textId="237A7A4D" w:rsidR="00706297" w:rsidRPr="003851A0" w:rsidRDefault="00D031DE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46894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217CEBB4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Урок</w:t>
            </w:r>
          </w:p>
          <w:p w14:paraId="506B2E7C" w14:textId="77777777" w:rsidR="00706297" w:rsidRPr="003851A0" w:rsidRDefault="00706297" w:rsidP="0036522B">
            <w:pPr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Какой урок ты любишь?</w:t>
            </w:r>
          </w:p>
          <w:p w14:paraId="3AE31993" w14:textId="77777777" w:rsidR="00706297" w:rsidRPr="003851A0" w:rsidRDefault="00706297" w:rsidP="0036522B">
            <w:pPr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каком классе учится твоя сестра ( твой брат)?</w:t>
            </w:r>
          </w:p>
          <w:p w14:paraId="3558DDAA" w14:textId="77777777" w:rsidR="00706297" w:rsidRPr="003851A0" w:rsidRDefault="00706297" w:rsidP="0036522B">
            <w:pPr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учится твоя сестра (твой брат)?</w:t>
            </w:r>
          </w:p>
          <w:p w14:paraId="2D3CA49E" w14:textId="77777777" w:rsidR="00706297" w:rsidRPr="003851A0" w:rsidRDefault="00706297" w:rsidP="0036522B">
            <w:pPr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Сними наушники.</w:t>
            </w:r>
          </w:p>
          <w:p w14:paraId="0A83FD6B" w14:textId="77777777" w:rsidR="00706297" w:rsidRPr="003851A0" w:rsidRDefault="00706297" w:rsidP="0036522B">
            <w:pPr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Надень аппарат.</w:t>
            </w:r>
          </w:p>
          <w:p w14:paraId="049DB84F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31B45849" w14:textId="77777777" w:rsidR="00706297" w:rsidRPr="003851A0" w:rsidRDefault="00706297" w:rsidP="0036522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 люблю урок ….</w:t>
            </w:r>
          </w:p>
          <w:p w14:paraId="6EABBB17" w14:textId="77777777" w:rsidR="00706297" w:rsidRPr="003851A0" w:rsidRDefault="00706297" w:rsidP="0036522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Моя сестра (мой брат) учится в .. классе.</w:t>
            </w:r>
          </w:p>
          <w:p w14:paraId="4D3541A3" w14:textId="77777777" w:rsidR="00706297" w:rsidRPr="003851A0" w:rsidRDefault="00706297" w:rsidP="0036522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Моя сестра (мой брат) учится хорошо (плохо).</w:t>
            </w:r>
          </w:p>
          <w:p w14:paraId="714C6399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уроков развития речи.</w:t>
            </w:r>
          </w:p>
          <w:p w14:paraId="1A95CEE8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выполнение поручений.</w:t>
            </w:r>
          </w:p>
          <w:p w14:paraId="002F6A89" w14:textId="77777777" w:rsidR="00706297" w:rsidRPr="003851A0" w:rsidRDefault="00706297" w:rsidP="0036522B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Возьми карандаш со стола.</w:t>
            </w:r>
          </w:p>
          <w:p w14:paraId="3616AB7D" w14:textId="77777777" w:rsidR="00706297" w:rsidRPr="003851A0" w:rsidRDefault="00706297" w:rsidP="0036522B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Сними кофту со стула.</w:t>
            </w:r>
          </w:p>
          <w:p w14:paraId="1EBDAA36" w14:textId="77777777" w:rsidR="00706297" w:rsidRPr="003851A0" w:rsidRDefault="00706297" w:rsidP="0036522B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Убери цветок с окна.</w:t>
            </w:r>
          </w:p>
          <w:p w14:paraId="6D37ACA3" w14:textId="77777777" w:rsidR="00706297" w:rsidRPr="003851A0" w:rsidRDefault="00706297" w:rsidP="0036522B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Вытри пыль со стола.</w:t>
            </w:r>
          </w:p>
          <w:p w14:paraId="3A50F9DD" w14:textId="7806545E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«Медведь».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FF92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312592F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Ответы на вопросы.</w:t>
            </w:r>
          </w:p>
          <w:p w14:paraId="098348F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924F7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64007DF9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1ED943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25B1AB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1D463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F8E548C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E60B8" w14:textId="7DA8FD16" w:rsidR="00706297" w:rsidRPr="003851A0" w:rsidRDefault="00E46DE7" w:rsidP="007062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2EDD" w14:textId="5F6D3956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3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9AB7" w14:textId="77777777" w:rsidR="00706297" w:rsidRPr="003851A0" w:rsidRDefault="00706297" w:rsidP="007062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06297" w:rsidRPr="003851A0" w14:paraId="5A5A26DB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941DD" w14:textId="5D0194BC" w:rsidR="00706297" w:rsidRPr="003851A0" w:rsidRDefault="00D031DE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94E51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767E20E9" w14:textId="77777777" w:rsidR="00706297" w:rsidRPr="003851A0" w:rsidRDefault="00706297" w:rsidP="0036522B">
            <w:pPr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5FC18048" w14:textId="77777777" w:rsidR="00706297" w:rsidRPr="003851A0" w:rsidRDefault="00706297" w:rsidP="0036522B">
            <w:pPr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делают ребята зимой?</w:t>
            </w:r>
          </w:p>
          <w:p w14:paraId="1D632AE4" w14:textId="77777777" w:rsidR="00706297" w:rsidRPr="003851A0" w:rsidRDefault="00706297" w:rsidP="0036522B">
            <w:pPr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уроки у вас были сегодня?</w:t>
            </w:r>
          </w:p>
          <w:p w14:paraId="0071336A" w14:textId="77777777" w:rsidR="00706297" w:rsidRPr="003851A0" w:rsidRDefault="00706297" w:rsidP="0036522B">
            <w:pPr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Какую отметку ты получил сегодня?</w:t>
            </w:r>
          </w:p>
          <w:p w14:paraId="11CE2108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2BD5FA3D" w14:textId="77777777" w:rsidR="00706297" w:rsidRPr="003851A0" w:rsidRDefault="00706297" w:rsidP="0036522B">
            <w:pPr>
              <w:numPr>
                <w:ilvl w:val="0"/>
                <w:numId w:val="6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Зимой ребята делают снеговика, катаются на санках, лыжах.</w:t>
            </w:r>
          </w:p>
          <w:p w14:paraId="4AEDBC55" w14:textId="77777777" w:rsidR="00706297" w:rsidRPr="003851A0" w:rsidRDefault="00706297" w:rsidP="0036522B">
            <w:pPr>
              <w:numPr>
                <w:ilvl w:val="0"/>
                <w:numId w:val="6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 сегодня получил пятёрку (четвёрку, тройку).</w:t>
            </w:r>
          </w:p>
          <w:p w14:paraId="59E94889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Тема: «Комнатные растения».  </w:t>
            </w:r>
          </w:p>
          <w:p w14:paraId="781B1363" w14:textId="5D066E24" w:rsidR="00706297" w:rsidRPr="003851A0" w:rsidRDefault="00706297" w:rsidP="00E46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F1C9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1F1C98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Покажи стебель, листья, корень.</w:t>
            </w:r>
          </w:p>
          <w:p w14:paraId="41C3C1F6" w14:textId="77777777" w:rsidR="00706297" w:rsidRPr="003851A0" w:rsidRDefault="00706297" w:rsidP="0036522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Покажи кактус, алоэ, фиалку, ……</w:t>
            </w:r>
          </w:p>
          <w:p w14:paraId="0DF4E418" w14:textId="77777777" w:rsidR="00706297" w:rsidRPr="003851A0" w:rsidRDefault="00706297" w:rsidP="0036522B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цветы растут у вас в классе?</w:t>
            </w:r>
          </w:p>
          <w:p w14:paraId="06DF2B83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3A94FC4F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цветок, комнатные растения.</w:t>
            </w:r>
          </w:p>
          <w:p w14:paraId="00A033A0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У фиалки красивые цветы.</w:t>
            </w:r>
          </w:p>
          <w:p w14:paraId="1CE93B32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Ильназ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поливает цветы.</w:t>
            </w:r>
          </w:p>
          <w:p w14:paraId="3A90BE3D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Кактус нельзя часто поливать.</w:t>
            </w:r>
          </w:p>
          <w:p w14:paraId="5DDEFDAB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На подоконнике стоят алоэ и герань.</w:t>
            </w:r>
          </w:p>
          <w:p w14:paraId="4BA08C22" w14:textId="47ABF1DE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Текст: «Наступила зима».            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C558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C09B47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2B5D41A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3AD5AC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1C801800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25891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300865E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3A648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692CCDD0" w14:textId="77777777" w:rsidR="00706297" w:rsidRPr="003851A0" w:rsidRDefault="00706297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A01E" w14:textId="7FDDDE60" w:rsidR="00706297" w:rsidRPr="003851A0" w:rsidRDefault="00E46DE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8CE5" w14:textId="37D3A2E8" w:rsidR="00706297" w:rsidRPr="003851A0" w:rsidRDefault="00706297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4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F98C" w14:textId="77777777" w:rsidR="00706297" w:rsidRPr="003851A0" w:rsidRDefault="0070629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06297" w:rsidRPr="003851A0" w14:paraId="4843C6A6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D61B4" w14:textId="3046C562" w:rsidR="00706297" w:rsidRPr="003851A0" w:rsidRDefault="00D031DE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2EA78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3749ED3D" w14:textId="77777777" w:rsidR="00706297" w:rsidRPr="003851A0" w:rsidRDefault="00706297" w:rsidP="0036522B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2A1F095D" w14:textId="77777777" w:rsidR="00706297" w:rsidRPr="003851A0" w:rsidRDefault="00706297" w:rsidP="0036522B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зимние месяцы.</w:t>
            </w:r>
          </w:p>
          <w:p w14:paraId="03B70437" w14:textId="77777777" w:rsidR="00706297" w:rsidRPr="003851A0" w:rsidRDefault="00706297" w:rsidP="0036522B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погода бывает зимой?</w:t>
            </w:r>
          </w:p>
          <w:p w14:paraId="1F2953C7" w14:textId="77777777" w:rsidR="00706297" w:rsidRPr="003851A0" w:rsidRDefault="00706297" w:rsidP="0036522B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Что надевают люди зимой?</w:t>
            </w:r>
          </w:p>
          <w:p w14:paraId="0F7FA9B3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зима, декабрь, мороз, холодно.</w:t>
            </w:r>
          </w:p>
          <w:p w14:paraId="2F9DF88B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 «Времена года».</w:t>
            </w:r>
          </w:p>
          <w:p w14:paraId="5A54AF08" w14:textId="0DE86B35" w:rsidR="00706297" w:rsidRPr="003851A0" w:rsidRDefault="00706297" w:rsidP="0036522B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Повтори: осенние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proofErr w:type="spellStart"/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зим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proofErr w:type="spellEnd"/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весенние 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летние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месяцы</w:t>
            </w:r>
          </w:p>
          <w:p w14:paraId="6D4AD6E0" w14:textId="77777777" w:rsidR="001F1C98" w:rsidRDefault="00706297" w:rsidP="0036522B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осенние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proofErr w:type="spellStart"/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зим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proofErr w:type="spellEnd"/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весенние 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/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>летние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F1C98"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месяцы</w:t>
            </w:r>
          </w:p>
          <w:p w14:paraId="74E8A553" w14:textId="087E3884" w:rsidR="00706297" w:rsidRPr="003851A0" w:rsidRDefault="00706297" w:rsidP="001F1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развития речи.</w:t>
            </w:r>
          </w:p>
          <w:p w14:paraId="1C1B566B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Расскажи.</w:t>
            </w:r>
          </w:p>
          <w:p w14:paraId="5FCF04AF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1. Где шьют обувь?</w:t>
            </w:r>
          </w:p>
          <w:p w14:paraId="23F3A829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2. Где продают обувь?</w:t>
            </w:r>
          </w:p>
          <w:p w14:paraId="5586E6AA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3. Какую обувь надевают зимой?</w:t>
            </w:r>
          </w:p>
          <w:p w14:paraId="334BE352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4. Какую обувь надевают летом?</w:t>
            </w:r>
          </w:p>
          <w:p w14:paraId="015C9949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5. Какую обувь надевают осенью?</w:t>
            </w:r>
          </w:p>
          <w:p w14:paraId="5871267D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подошва, каблук, сандалии, чистит, обувь, обувная фабрика, размер.</w:t>
            </w:r>
          </w:p>
          <w:p w14:paraId="791F708E" w14:textId="77777777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Математический материал.</w:t>
            </w:r>
          </w:p>
          <w:p w14:paraId="462DFAB6" w14:textId="77777777" w:rsidR="00706297" w:rsidRPr="003851A0" w:rsidRDefault="00706297" w:rsidP="0036522B">
            <w:pPr>
              <w:numPr>
                <w:ilvl w:val="0"/>
                <w:numId w:val="5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Нарисуй яблоко. Сколько яблок?</w:t>
            </w:r>
          </w:p>
          <w:p w14:paraId="6CF7ED29" w14:textId="77777777" w:rsidR="00706297" w:rsidRPr="003851A0" w:rsidRDefault="00706297" w:rsidP="0036522B">
            <w:pPr>
              <w:numPr>
                <w:ilvl w:val="0"/>
                <w:numId w:val="5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Нарисуй 3 яблока. Сколько яблок?</w:t>
            </w:r>
          </w:p>
          <w:p w14:paraId="7E521DF3" w14:textId="561E6817" w:rsidR="00706297" w:rsidRPr="003851A0" w:rsidRDefault="00706297" w:rsidP="0036522B">
            <w:pPr>
              <w:numPr>
                <w:ilvl w:val="0"/>
                <w:numId w:val="5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Нарисуй 5 синих шаров, а красных на 2 меньше. Сколько 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крас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шаров?</w:t>
            </w:r>
          </w:p>
          <w:p w14:paraId="2F53EE63" w14:textId="77777777" w:rsidR="00706297" w:rsidRPr="003851A0" w:rsidRDefault="00706297" w:rsidP="0036522B">
            <w:pPr>
              <w:numPr>
                <w:ilvl w:val="0"/>
                <w:numId w:val="51"/>
              </w:numPr>
              <w:suppressAutoHyphens/>
              <w:spacing w:after="0" w:line="240" w:lineRule="auto"/>
              <w:ind w:left="360" w:firstLine="63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Уменьши число 4 на 3.   6 на 3.</w:t>
            </w:r>
          </w:p>
          <w:p w14:paraId="574A1B8B" w14:textId="37FB6801" w:rsidR="00706297" w:rsidRPr="003851A0" w:rsidRDefault="00706297" w:rsidP="007062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«Помогай старшим».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044F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5AD1DBF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3FEF993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5D4FB8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и воспроизведение слов/фраз.</w:t>
            </w:r>
          </w:p>
          <w:p w14:paraId="36C2B7F2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179E7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0266BF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08691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510F8594" w14:textId="77777777" w:rsidR="00706297" w:rsidRPr="003851A0" w:rsidRDefault="00706297" w:rsidP="007A15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4FB0" w14:textId="26E37A77" w:rsidR="00706297" w:rsidRPr="003851A0" w:rsidRDefault="00E46DE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F35E" w14:textId="65D063AB" w:rsidR="00706297" w:rsidRPr="003851A0" w:rsidRDefault="00706297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5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5496" w14:textId="77777777" w:rsidR="00706297" w:rsidRPr="003851A0" w:rsidRDefault="0070629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500B0" w:rsidRPr="003851A0" w14:paraId="7BA6942B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ADF7" w14:textId="2A318CD9" w:rsidR="003500B0" w:rsidRPr="003851A0" w:rsidRDefault="00D031DE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FCD0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71015C46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праздник будет скоро?</w:t>
            </w:r>
          </w:p>
          <w:p w14:paraId="5C3DE9C8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дерево наряжают в этот день?</w:t>
            </w:r>
          </w:p>
          <w:p w14:paraId="4E3E7D57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Чем наряжают ёлку?</w:t>
            </w:r>
          </w:p>
          <w:p w14:paraId="4E5B4AB8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делают дети вокруг ёлки?</w:t>
            </w:r>
          </w:p>
          <w:p w14:paraId="1F4E6610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приходит к детям на праздник?</w:t>
            </w:r>
          </w:p>
          <w:p w14:paraId="1DAE38E6" w14:textId="77777777" w:rsidR="003500B0" w:rsidRPr="003851A0" w:rsidRDefault="003500B0" w:rsidP="0036522B">
            <w:pPr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они приносят детям?</w:t>
            </w:r>
          </w:p>
          <w:p w14:paraId="3FC9952A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Снегурочка, Дед Мороз, подарок, хоровод, новый год.</w:t>
            </w:r>
          </w:p>
          <w:p w14:paraId="5A516FB2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развития речи.</w:t>
            </w:r>
          </w:p>
          <w:p w14:paraId="0136DBD4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«Уборка квартиры».</w:t>
            </w:r>
          </w:p>
          <w:p w14:paraId="309C1787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ты помогаешь маме?</w:t>
            </w:r>
          </w:p>
          <w:p w14:paraId="6F3F62C5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убираешь утром свою кровать?</w:t>
            </w:r>
          </w:p>
          <w:p w14:paraId="6DBD04E8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моет посуду после обеда?</w:t>
            </w:r>
          </w:p>
          <w:p w14:paraId="077218B8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подметаешь пол?</w:t>
            </w:r>
          </w:p>
          <w:p w14:paraId="3F2AF5A1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нарисовано на картине?</w:t>
            </w:r>
          </w:p>
          <w:p w14:paraId="6E1DF076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делает мама?</w:t>
            </w:r>
          </w:p>
          <w:p w14:paraId="0D9EC9F1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делает мальчик?</w:t>
            </w:r>
          </w:p>
          <w:p w14:paraId="1FB5EBC2" w14:textId="77777777" w:rsidR="003500B0" w:rsidRPr="003851A0" w:rsidRDefault="003500B0" w:rsidP="0036522B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делает девочка?</w:t>
            </w:r>
          </w:p>
          <w:p w14:paraId="212236B6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Фразы:</w:t>
            </w:r>
          </w:p>
          <w:p w14:paraId="3899B7AA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 помогаю маме.</w:t>
            </w:r>
          </w:p>
          <w:p w14:paraId="7C27BC89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Утром я убираю свою кровать.</w:t>
            </w:r>
          </w:p>
          <w:p w14:paraId="1B78D46D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После обеда посуду моет мама.</w:t>
            </w:r>
          </w:p>
          <w:p w14:paraId="057A086F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 подметал пол.</w:t>
            </w:r>
          </w:p>
          <w:p w14:paraId="35A22B98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Девочка чисто вымыла пол.</w:t>
            </w:r>
          </w:p>
          <w:p w14:paraId="296F3293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Мальчик вытирает окно.</w:t>
            </w:r>
          </w:p>
          <w:p w14:paraId="29F3E867" w14:textId="77777777" w:rsidR="003500B0" w:rsidRPr="003851A0" w:rsidRDefault="003500B0" w:rsidP="0036522B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Мама варит суп.</w:t>
            </w:r>
          </w:p>
          <w:p w14:paraId="0AE9D033" w14:textId="42D1AE5A" w:rsidR="003500B0" w:rsidRPr="003851A0" w:rsidRDefault="003500B0" w:rsidP="00E46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«Зимой в лесу».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4CEC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516D9B4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74EBF89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BABCED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292A9A78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74C64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34E8A0F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72E1A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6E4E47B" w14:textId="77777777" w:rsidR="003500B0" w:rsidRPr="003851A0" w:rsidRDefault="003500B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E261D" w14:textId="09B2AEAB" w:rsidR="003500B0" w:rsidRPr="003851A0" w:rsidRDefault="00E46DE7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54B1" w14:textId="55F8427C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6 неделя</w:t>
            </w:r>
          </w:p>
          <w:p w14:paraId="5DA901CC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D217" w14:textId="77777777" w:rsidR="003500B0" w:rsidRPr="003851A0" w:rsidRDefault="003500B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500B0" w:rsidRPr="003851A0" w14:paraId="297215CD" w14:textId="77777777" w:rsidTr="001F1C9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D77CA" w14:textId="5E0CBED9" w:rsidR="003500B0" w:rsidRPr="003851A0" w:rsidRDefault="00D031DE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9BBFF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40ADD42B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«Наша школа».</w:t>
            </w:r>
          </w:p>
          <w:p w14:paraId="67B147BE" w14:textId="77777777" w:rsidR="003500B0" w:rsidRPr="003851A0" w:rsidRDefault="003500B0" w:rsidP="0036522B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этажей в школе?</w:t>
            </w:r>
          </w:p>
          <w:p w14:paraId="171A20DD" w14:textId="77777777" w:rsidR="003500B0" w:rsidRPr="003851A0" w:rsidRDefault="003500B0" w:rsidP="0036522B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 каком этаже спальни и столовая?</w:t>
            </w:r>
          </w:p>
          <w:p w14:paraId="606B73C8" w14:textId="77777777" w:rsidR="003500B0" w:rsidRPr="003851A0" w:rsidRDefault="003500B0" w:rsidP="0036522B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находятся классы?</w:t>
            </w:r>
          </w:p>
          <w:p w14:paraId="1545B406" w14:textId="77777777" w:rsidR="003500B0" w:rsidRPr="003851A0" w:rsidRDefault="003500B0" w:rsidP="0036522B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расположено на третьем этаже?</w:t>
            </w:r>
          </w:p>
          <w:p w14:paraId="2E180107" w14:textId="77777777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первый, второй, третий, этаж, класс, столовая.</w:t>
            </w:r>
          </w:p>
          <w:p w14:paraId="4A393FC6" w14:textId="73406D6C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«Ёлка».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25B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27DC2AC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44622F2B" w14:textId="77777777" w:rsidR="004A4949" w:rsidRPr="001F1C98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  <w:p w14:paraId="05B86FC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3AE7624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0EBD3D4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11505C09" w14:textId="77777777" w:rsidR="003500B0" w:rsidRPr="003851A0" w:rsidRDefault="003500B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7539" w14:textId="50DF0553" w:rsidR="003500B0" w:rsidRPr="003851A0" w:rsidRDefault="003500B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EF24" w14:textId="50A479BC" w:rsidR="003500B0" w:rsidRPr="003851A0" w:rsidRDefault="003500B0" w:rsidP="00350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7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ECFA" w14:textId="77777777" w:rsidR="003500B0" w:rsidRPr="003851A0" w:rsidRDefault="003500B0" w:rsidP="007A15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D3F5B2A" w14:textId="77777777" w:rsidR="007A1553" w:rsidRPr="003851A0" w:rsidRDefault="007A1553" w:rsidP="007A15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851A0">
        <w:rPr>
          <w:rFonts w:ascii="Times New Roman" w:eastAsia="Times New Roman" w:hAnsi="Times New Roman" w:cs="Times New Roman"/>
          <w:b/>
          <w:lang w:val="en-US" w:eastAsia="ar-SA"/>
        </w:rPr>
        <w:t>III</w:t>
      </w:r>
      <w:r w:rsidRPr="003851A0">
        <w:rPr>
          <w:rFonts w:ascii="Times New Roman" w:eastAsia="Times New Roman" w:hAnsi="Times New Roman" w:cs="Times New Roman"/>
          <w:b/>
          <w:lang w:eastAsia="ar-SA"/>
        </w:rPr>
        <w:t xml:space="preserve"> – четверть.</w:t>
      </w:r>
    </w:p>
    <w:tbl>
      <w:tblPr>
        <w:tblW w:w="15709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717"/>
        <w:gridCol w:w="7904"/>
        <w:gridCol w:w="3827"/>
        <w:gridCol w:w="709"/>
        <w:gridCol w:w="1276"/>
        <w:gridCol w:w="1276"/>
      </w:tblGrid>
      <w:tr w:rsidR="004A4949" w:rsidRPr="003851A0" w14:paraId="3BACF423" w14:textId="3CD4560C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8F457" w14:textId="39DFA085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DD9B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7B172CE2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времён года в году?</w:t>
            </w:r>
          </w:p>
          <w:p w14:paraId="4321C94C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месяцев в году?</w:t>
            </w:r>
          </w:p>
          <w:p w14:paraId="0234315E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первый месяц года?</w:t>
            </w:r>
          </w:p>
          <w:p w14:paraId="2756A4F0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последний месяц года?</w:t>
            </w:r>
          </w:p>
          <w:p w14:paraId="42025119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месяцев продолжается зима?</w:t>
            </w:r>
          </w:p>
          <w:p w14:paraId="6DEE089E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месяцев продолжается весна?</w:t>
            </w:r>
          </w:p>
          <w:p w14:paraId="5FCD7BC0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зимние месяцы.</w:t>
            </w:r>
          </w:p>
          <w:p w14:paraId="69115362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летние месяцы.</w:t>
            </w:r>
          </w:p>
          <w:p w14:paraId="58B8C040" w14:textId="77777777" w:rsidR="004A4949" w:rsidRPr="003851A0" w:rsidRDefault="004A4949" w:rsidP="0036522B">
            <w:pPr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осенние месяцы.</w:t>
            </w:r>
          </w:p>
          <w:p w14:paraId="42B4356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10. Назови весенние месяцы.</w:t>
            </w:r>
          </w:p>
          <w:p w14:paraId="1672C98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11. Январь – какой месяц?</w:t>
            </w:r>
          </w:p>
          <w:p w14:paraId="4CAA109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12. Март, апрель, май – весенние месяцы?</w:t>
            </w:r>
          </w:p>
          <w:p w14:paraId="334B54D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13. Какая погода бывает зимой?</w:t>
            </w:r>
          </w:p>
          <w:p w14:paraId="0E0773E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месяц, месяцы, весенние (зимние) месяцы, первый (последний) месяц, январь, февраль.</w:t>
            </w:r>
          </w:p>
          <w:p w14:paraId="29EB7AD6" w14:textId="196179E0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«О зимних каникулах».</w:t>
            </w:r>
            <w:r w:rsidR="001F1C98"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 </w:t>
            </w:r>
            <w:r w:rsidR="001F1C9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</w:t>
            </w:r>
            <w:r w:rsidR="001F1C98"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«Школьные каникулы».</w:t>
            </w:r>
          </w:p>
          <w:p w14:paraId="49D41C2A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дней были зимние каникулы?</w:t>
            </w:r>
          </w:p>
          <w:p w14:paraId="6949487A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ты был (а) во время каникул?</w:t>
            </w:r>
          </w:p>
          <w:p w14:paraId="3B6E6CA0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ты помогал (а) родителям?</w:t>
            </w:r>
          </w:p>
          <w:p w14:paraId="164A1D14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фильмы ты смотрел (а) по телевизору?</w:t>
            </w:r>
          </w:p>
          <w:p w14:paraId="344A51C5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книги ты прочитал (а)?</w:t>
            </w:r>
          </w:p>
          <w:p w14:paraId="222FD3AD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Где ты катался (каталась) на коньках?</w:t>
            </w:r>
          </w:p>
          <w:p w14:paraId="1FD856E9" w14:textId="77777777" w:rsidR="004A4949" w:rsidRPr="003851A0" w:rsidRDefault="004A4949" w:rsidP="0036522B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ты катался (каталась) на лыжах?</w:t>
            </w:r>
          </w:p>
          <w:p w14:paraId="7EE6DDDE" w14:textId="4F55126B" w:rsidR="004A4949" w:rsidRPr="001367E0" w:rsidRDefault="004A4949" w:rsidP="004A4949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Как ты провёл (а) каникулы?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46FA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329B857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135B605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38B17E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7A22061C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515BA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7A35FCB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2C092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7893DC2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F7001" w14:textId="071E383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9946" w14:textId="7AB5CBF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1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DA9C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3C968F7D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F10D" w14:textId="3977C536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7733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3AF38C35" w14:textId="77777777" w:rsidR="004A4949" w:rsidRPr="003851A0" w:rsidRDefault="004A4949" w:rsidP="0036522B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сегодня уроков?</w:t>
            </w:r>
          </w:p>
          <w:p w14:paraId="2C56964F" w14:textId="77777777" w:rsidR="004A4949" w:rsidRPr="003851A0" w:rsidRDefault="004A4949" w:rsidP="0036522B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урок был первым?</w:t>
            </w:r>
          </w:p>
          <w:p w14:paraId="10D1325D" w14:textId="77777777" w:rsidR="004A4949" w:rsidRPr="003851A0" w:rsidRDefault="004A4949" w:rsidP="0036522B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вы делали на уроке рисования?</w:t>
            </w:r>
          </w:p>
          <w:p w14:paraId="4485CF36" w14:textId="77777777" w:rsidR="004A4949" w:rsidRPr="003851A0" w:rsidRDefault="004A4949" w:rsidP="0036522B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на уроке математики дети решают?</w:t>
            </w:r>
          </w:p>
          <w:p w14:paraId="1290EEA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уроков развития речи.</w:t>
            </w:r>
          </w:p>
          <w:p w14:paraId="5D1FBB2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Диалог об учёбе.</w:t>
            </w:r>
          </w:p>
          <w:p w14:paraId="70E4FB99" w14:textId="430D1068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Как ты учишься?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учусь хорошо.</w:t>
            </w:r>
          </w:p>
          <w:p w14:paraId="3F5940FA" w14:textId="494744D8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Как учится …?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… учится плохо (хорошо).</w:t>
            </w:r>
          </w:p>
          <w:p w14:paraId="570D84A4" w14:textId="52DD22FB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Как пишет …?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… пишет медленно (нормально).</w:t>
            </w:r>
          </w:p>
          <w:p w14:paraId="33D14C86" w14:textId="4BE0F381" w:rsidR="004A4949" w:rsidRPr="003851A0" w:rsidRDefault="004A4949" w:rsidP="001F1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«Улица».</w:t>
            </w:r>
            <w:r w:rsidR="001F1C98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 </w:t>
            </w:r>
            <w:r w:rsidR="001F1C9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«На улице».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60D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20FB5C9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61B0A8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70C84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1FC0D5DE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D9595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044591E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BFB64A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7F71917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735F6" w14:textId="72D340F2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DF835" w14:textId="06E1DB73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2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DAEE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50BEFF8A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BDC26" w14:textId="105CFDD2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EA05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083B3994" w14:textId="77777777" w:rsidR="004A4949" w:rsidRPr="003851A0" w:rsidRDefault="004A4949" w:rsidP="0036522B">
            <w:pPr>
              <w:numPr>
                <w:ilvl w:val="0"/>
                <w:numId w:val="5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631C86CE" w14:textId="77777777" w:rsidR="004A4949" w:rsidRPr="003851A0" w:rsidRDefault="004A4949" w:rsidP="0036522B">
            <w:pPr>
              <w:numPr>
                <w:ilvl w:val="0"/>
                <w:numId w:val="5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Январь – это первый месяц зимы?</w:t>
            </w:r>
          </w:p>
          <w:p w14:paraId="586C74D6" w14:textId="77777777" w:rsidR="004A4949" w:rsidRPr="003851A0" w:rsidRDefault="004A4949" w:rsidP="0036522B">
            <w:pPr>
              <w:numPr>
                <w:ilvl w:val="0"/>
                <w:numId w:val="5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ещё зимние месяцы ты знаешь?</w:t>
            </w:r>
          </w:p>
          <w:p w14:paraId="53CB1413" w14:textId="77777777" w:rsidR="004A4949" w:rsidRPr="003851A0" w:rsidRDefault="004A4949" w:rsidP="0036522B">
            <w:pPr>
              <w:numPr>
                <w:ilvl w:val="0"/>
                <w:numId w:val="5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погода бывает зимой?</w:t>
            </w:r>
          </w:p>
          <w:p w14:paraId="30CE110B" w14:textId="77777777" w:rsidR="004A4949" w:rsidRPr="003851A0" w:rsidRDefault="004A4949" w:rsidP="0036522B">
            <w:pPr>
              <w:numPr>
                <w:ilvl w:val="0"/>
                <w:numId w:val="5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делают дети зимой?</w:t>
            </w:r>
          </w:p>
          <w:p w14:paraId="3702BDA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Восприятие поручений.</w:t>
            </w:r>
          </w:p>
          <w:p w14:paraId="7F33747B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Возьми хлеб с маслом (без масла).</w:t>
            </w:r>
          </w:p>
          <w:p w14:paraId="74087C54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Покажи платье с поясом (без пояса).</w:t>
            </w:r>
          </w:p>
          <w:p w14:paraId="0496A738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Принеси коробку с карандашами (без карандашей).</w:t>
            </w:r>
          </w:p>
          <w:p w14:paraId="2299B6D5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Поставь стакан с водой (без воды) на окно (на стол).</w:t>
            </w:r>
          </w:p>
          <w:p w14:paraId="7E07D8A6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Тани кофта без воротника.</w:t>
            </w:r>
          </w:p>
          <w:p w14:paraId="0E0F5F41" w14:textId="77777777" w:rsidR="004A4949" w:rsidRPr="003851A0" w:rsidRDefault="004A4949" w:rsidP="0036522B">
            <w:pPr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Лены платье с карманом.</w:t>
            </w:r>
          </w:p>
          <w:p w14:paraId="0BFB1EF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масло, с маслом, пояс, с поясом, без пояса, карандаш, с карандашами, без карандашей.</w:t>
            </w:r>
          </w:p>
          <w:p w14:paraId="208FE63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«Посуда».</w:t>
            </w:r>
          </w:p>
          <w:p w14:paraId="4B80BA4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Вставь слова вместо точек.</w:t>
            </w:r>
          </w:p>
          <w:p w14:paraId="24781DC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Валя и Коля дежурные в столовой. Они поставили на столы … с хлебом, … для супа, положили каждому … и … . Когда ребята съели суп и картошку с мясом, дежурные убрали грязную … . Потом Валя и Коля принесли … с киселём.</w:t>
            </w:r>
          </w:p>
          <w:p w14:paraId="174994E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чашка, посуда, ложку, тарелки, вилку, глубокие тарелки.</w:t>
            </w:r>
          </w:p>
          <w:p w14:paraId="190B153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Что забыл нарисовать художник? (с. 77)</w:t>
            </w:r>
          </w:p>
          <w:p w14:paraId="593893B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1. У каких предметов есть ручки?</w:t>
            </w:r>
          </w:p>
          <w:p w14:paraId="6A871BE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2. У каких предметов есть крышки?</w:t>
            </w:r>
          </w:p>
          <w:p w14:paraId="0F298998" w14:textId="739E4E7A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«Таня любит труд».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1E9D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3F84780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57FCA04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9E469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00071DE6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C12AA8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6324590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7754A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79037A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4CF2E" w14:textId="2D6F7E9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CB754" w14:textId="506F66A4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3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0462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23F2E62D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6B970" w14:textId="4EB64E98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20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4C8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3CB2D674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тебя зовут?</w:t>
            </w:r>
          </w:p>
          <w:p w14:paraId="33D9E513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твоя фамилия?</w:t>
            </w:r>
          </w:p>
          <w:p w14:paraId="4935E7F0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маму?</w:t>
            </w:r>
          </w:p>
          <w:p w14:paraId="340FBA74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зовут папу?</w:t>
            </w:r>
          </w:p>
          <w:p w14:paraId="5A70CCEE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каком классе ты учишься?</w:t>
            </w:r>
          </w:p>
          <w:p w14:paraId="3472A9AB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тебе лет?</w:t>
            </w:r>
          </w:p>
          <w:p w14:paraId="2DE3CB7B" w14:textId="77777777" w:rsidR="004A4949" w:rsidRPr="003851A0" w:rsidRDefault="004A4949" w:rsidP="0036522B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ты живёшь?</w:t>
            </w:r>
          </w:p>
          <w:p w14:paraId="4160AE7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«Мебель».</w:t>
            </w:r>
          </w:p>
          <w:p w14:paraId="351151B0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Что это? </w:t>
            </w:r>
          </w:p>
          <w:p w14:paraId="74779398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мебель у тебя дома?</w:t>
            </w:r>
          </w:p>
          <w:p w14:paraId="2A661313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стоит шкаф?</w:t>
            </w:r>
          </w:p>
          <w:p w14:paraId="28F68643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стульев у тебя в комнате?</w:t>
            </w:r>
          </w:p>
          <w:p w14:paraId="14898153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Какая мебель есть у тебя в классе?</w:t>
            </w:r>
          </w:p>
          <w:p w14:paraId="7A32FD7A" w14:textId="77777777" w:rsidR="004A4949" w:rsidRPr="003851A0" w:rsidRDefault="004A4949" w:rsidP="0036522B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Покажи ножку (спинку, сиденье) стула.</w:t>
            </w:r>
          </w:p>
          <w:p w14:paraId="74E888E0" w14:textId="65952A9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стол, стул, диван, книжная полка, мебель, письменный стол.</w:t>
            </w:r>
          </w:p>
          <w:p w14:paraId="4F7543CA" w14:textId="77777777" w:rsidR="004A4949" w:rsidRPr="003851A0" w:rsidRDefault="004A4949" w:rsidP="004A4949">
            <w:pPr>
              <w:tabs>
                <w:tab w:val="left" w:pos="36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 Развивающее задание.</w:t>
            </w: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</w:p>
          <w:p w14:paraId="60B68BB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1) Стул, стол, диван – это …</w:t>
            </w:r>
          </w:p>
          <w:p w14:paraId="561B354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2) Яблоко, груша, слива – это …</w:t>
            </w:r>
          </w:p>
          <w:p w14:paraId="6CD72B3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3) Помидор, огурец, редиска – это …</w:t>
            </w:r>
          </w:p>
          <w:p w14:paraId="07D4E5B1" w14:textId="28CD3536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«Зимой в лесу».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31A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539C3F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541F590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A674B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79D9A71D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ECFAA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77596B2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6FB83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0D7C6F4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59E34" w14:textId="29578E38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1F90" w14:textId="54837F92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4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95BA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0E5AF41A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376A3" w14:textId="58B97F72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0724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588D852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«23 февраля – День Защитника Отечества».</w:t>
            </w:r>
          </w:p>
          <w:p w14:paraId="483933AE" w14:textId="77777777" w:rsidR="004A4949" w:rsidRPr="003851A0" w:rsidRDefault="004A4949" w:rsidP="0036522B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праздник был (будет) 23 февраля?</w:t>
            </w:r>
          </w:p>
          <w:p w14:paraId="55807B3E" w14:textId="77777777" w:rsidR="004A4949" w:rsidRPr="003851A0" w:rsidRDefault="004A4949" w:rsidP="0036522B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Кого </w:t>
            </w:r>
            <w:proofErr w:type="spellStart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поздравля</w:t>
            </w:r>
            <w:proofErr w:type="spellEnd"/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(ли) ют в этот день?</w:t>
            </w:r>
          </w:p>
          <w:p w14:paraId="3D04DBFB" w14:textId="77777777" w:rsidR="004A4949" w:rsidRPr="003851A0" w:rsidRDefault="004A4949" w:rsidP="0036522B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приготовил (а) подарок для папы?</w:t>
            </w:r>
          </w:p>
          <w:p w14:paraId="7E77F995" w14:textId="77777777" w:rsidR="004A4949" w:rsidRPr="003851A0" w:rsidRDefault="004A4949" w:rsidP="0036522B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подаришь?</w:t>
            </w:r>
          </w:p>
          <w:p w14:paraId="59550BB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солдат, солдаты, танкист, танкисты, танк, лётчик, лётчики, моряк, моряки, пограничник, пограничники, ракета, ракетчик, граница, на границе, охраняет, Российская Армия.</w:t>
            </w:r>
          </w:p>
          <w:p w14:paraId="3231FC5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Фразы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14:paraId="42AA8E1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Российская Армия охраняет нашу Родину.</w:t>
            </w:r>
          </w:p>
          <w:p w14:paraId="2419E53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Лётчики, моряки, танкисты, пограничники защищают нашу Родину.</w:t>
            </w:r>
          </w:p>
          <w:p w14:paraId="107A64A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Наша Армия сильная, могучая.</w:t>
            </w:r>
          </w:p>
          <w:p w14:paraId="0E883EB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математики.</w:t>
            </w:r>
          </w:p>
          <w:p w14:paraId="1BD9BE48" w14:textId="71F148F2" w:rsidR="004A4949" w:rsidRPr="001367E0" w:rsidRDefault="004A4949" w:rsidP="001367E0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Реши задачу.</w:t>
            </w:r>
            <w:r w:rsidR="001367E0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  <w:r w:rsidR="001367E0" w:rsidRPr="003851A0">
              <w:rPr>
                <w:rFonts w:ascii="Times New Roman" w:eastAsia="Times New Roman" w:hAnsi="Times New Roman" w:cs="Times New Roman"/>
                <w:lang w:eastAsia="ar-SA"/>
              </w:rPr>
              <w:t>Реши примеры.</w:t>
            </w:r>
          </w:p>
          <w:p w14:paraId="0B65898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Альбом стоит .. коп., а книга на .. копеек дешевле. Сколько стоит книга?</w:t>
            </w:r>
          </w:p>
          <w:p w14:paraId="02CAF182" w14:textId="79121DC8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«Идёт зима».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E1B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6E0DFB7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297619D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C9494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6F0E2221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40424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83C569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DD3D2A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3E9FB4B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57478" w14:textId="1EF7B264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1CD86" w14:textId="7900CCD0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5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74C7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2D1776B1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7DA" w14:textId="467E7AC4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22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35FE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57433F04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49D5607B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зимние месяцы.</w:t>
            </w:r>
          </w:p>
          <w:p w14:paraId="19E33B55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 будет после зимы?</w:t>
            </w:r>
          </w:p>
          <w:p w14:paraId="3D67EDE4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ещё времена года ты знаешь?</w:t>
            </w:r>
          </w:p>
          <w:p w14:paraId="571E1EA4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месяцев в году?</w:t>
            </w:r>
          </w:p>
          <w:p w14:paraId="398A591D" w14:textId="77777777" w:rsidR="004A4949" w:rsidRPr="003851A0" w:rsidRDefault="004A4949" w:rsidP="0036522B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 тебе больше нравится?</w:t>
            </w:r>
          </w:p>
          <w:p w14:paraId="33C27A9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русского языка.</w:t>
            </w:r>
          </w:p>
          <w:p w14:paraId="46E5441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1. Прочитай предложения, поставь вопросы – что делает? что сделал (а)?</w:t>
            </w:r>
          </w:p>
          <w:p w14:paraId="6472661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Дедушка красит забор.</w:t>
            </w:r>
          </w:p>
          <w:p w14:paraId="13C39FF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Бабушка моет стакан.</w:t>
            </w:r>
          </w:p>
          <w:p w14:paraId="52DC296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Мальчик пишет письмо.</w:t>
            </w:r>
          </w:p>
          <w:p w14:paraId="632E605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Дедушка покрасил забор.</w:t>
            </w:r>
          </w:p>
          <w:p w14:paraId="0532BB5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Бабушка вымыла стакан.</w:t>
            </w:r>
          </w:p>
          <w:p w14:paraId="064A4C0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Мальчик написал письмо.</w:t>
            </w:r>
          </w:p>
          <w:p w14:paraId="6B547F3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2. Ответь на вопросы.</w:t>
            </w:r>
          </w:p>
          <w:p w14:paraId="23A046E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Что делал дедушка?</w:t>
            </w:r>
          </w:p>
          <w:p w14:paraId="56CDE0E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Что делала бабушка?</w:t>
            </w:r>
          </w:p>
          <w:p w14:paraId="333A63A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Что делал мальчик?</w:t>
            </w:r>
          </w:p>
          <w:p w14:paraId="41CD701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настоящее время, прошедшее время, будущее время.</w:t>
            </w:r>
          </w:p>
          <w:p w14:paraId="189F300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Речевой материал уроков математики.</w:t>
            </w:r>
          </w:p>
          <w:p w14:paraId="2E011DEF" w14:textId="77777777" w:rsidR="004A4949" w:rsidRPr="003851A0" w:rsidRDefault="004A4949" w:rsidP="0036522B">
            <w:pPr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Начерти два отрезка. Первый отрезок .. см, второй отрезок на .. см короче (длиннее).</w:t>
            </w:r>
          </w:p>
          <w:p w14:paraId="7BE6260F" w14:textId="77777777" w:rsidR="004A4949" w:rsidRPr="003851A0" w:rsidRDefault="004A4949" w:rsidP="0036522B">
            <w:pPr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дм в одном метре?</w:t>
            </w:r>
          </w:p>
          <w:p w14:paraId="474F19E7" w14:textId="77777777" w:rsidR="004A4949" w:rsidRPr="003851A0" w:rsidRDefault="004A4949" w:rsidP="0036522B">
            <w:pPr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см в одном метре?</w:t>
            </w:r>
          </w:p>
          <w:p w14:paraId="40A18C4F" w14:textId="77777777" w:rsidR="004A4949" w:rsidRPr="003851A0" w:rsidRDefault="004A4949" w:rsidP="0036522B">
            <w:pPr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больше дм или м?</w:t>
            </w:r>
          </w:p>
          <w:p w14:paraId="17750B20" w14:textId="12AECFDA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«Заблудился».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50FA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E777D3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590AD21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2A778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6B3922BA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F636D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45A317A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CEF59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003897C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470C3" w14:textId="1F837B1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6A1CA" w14:textId="59B99290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6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8607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0A6B20C2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8BF33" w14:textId="7B244EB8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B509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19203C3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Тема: «Аптека».</w:t>
            </w:r>
          </w:p>
          <w:p w14:paraId="04B24DF8" w14:textId="77777777" w:rsidR="004A4949" w:rsidRPr="003851A0" w:rsidRDefault="004A4949" w:rsidP="0036522B">
            <w:pPr>
              <w:numPr>
                <w:ilvl w:val="0"/>
                <w:numId w:val="6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Где продаются лекарства?</w:t>
            </w:r>
          </w:p>
          <w:p w14:paraId="4765C39D" w14:textId="77777777" w:rsidR="004A4949" w:rsidRPr="003851A0" w:rsidRDefault="004A4949" w:rsidP="0036522B">
            <w:pPr>
              <w:numPr>
                <w:ilvl w:val="0"/>
                <w:numId w:val="6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ходил (а) в аптеку?</w:t>
            </w:r>
          </w:p>
          <w:p w14:paraId="260E316F" w14:textId="77777777" w:rsidR="004A4949" w:rsidRPr="003851A0" w:rsidRDefault="004A4949" w:rsidP="0036522B">
            <w:pPr>
              <w:numPr>
                <w:ilvl w:val="0"/>
                <w:numId w:val="6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купил (а) в аптеке?</w:t>
            </w:r>
          </w:p>
          <w:p w14:paraId="098B292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Лекарство продаётся в аптеке.</w:t>
            </w:r>
          </w:p>
          <w:p w14:paraId="3AB7392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ходил (а) (не ходил (а)) в аптеку.</w:t>
            </w:r>
          </w:p>
          <w:p w14:paraId="2218618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 аптеке я купил (а) лекарство.</w:t>
            </w:r>
          </w:p>
          <w:p w14:paraId="1173B56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Фразы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14:paraId="1F03EFD7" w14:textId="77777777" w:rsidR="004A4949" w:rsidRPr="003851A0" w:rsidRDefault="004A4949" w:rsidP="0036522B">
            <w:pPr>
              <w:numPr>
                <w:ilvl w:val="0"/>
                <w:numId w:val="5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Врач выписал рецепт больному мальчику.</w:t>
            </w:r>
          </w:p>
          <w:p w14:paraId="7514CB64" w14:textId="77777777" w:rsidR="004A4949" w:rsidRPr="003851A0" w:rsidRDefault="004A4949" w:rsidP="0036522B">
            <w:pPr>
              <w:numPr>
                <w:ilvl w:val="0"/>
                <w:numId w:val="5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Мама взяла рецепт и пошла в аптеку.</w:t>
            </w:r>
          </w:p>
          <w:p w14:paraId="39CBB5B0" w14:textId="77777777" w:rsidR="004A4949" w:rsidRPr="003851A0" w:rsidRDefault="004A4949" w:rsidP="0036522B">
            <w:pPr>
              <w:numPr>
                <w:ilvl w:val="0"/>
                <w:numId w:val="5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аптеке она купила микстуру от кашля и таблетки.</w:t>
            </w:r>
          </w:p>
          <w:p w14:paraId="5705EC3D" w14:textId="77777777" w:rsidR="004A4949" w:rsidRPr="003851A0" w:rsidRDefault="004A4949" w:rsidP="0036522B">
            <w:pPr>
              <w:numPr>
                <w:ilvl w:val="0"/>
                <w:numId w:val="5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Вечером мама поставила мальчику горчичники.</w:t>
            </w:r>
          </w:p>
          <w:p w14:paraId="7FC81F5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: аптека – в аптеку – в аптеке, рецепт, выписал, купил лекарство. </w:t>
            </w:r>
          </w:p>
          <w:p w14:paraId="7B606BA4" w14:textId="0E18F903" w:rsidR="004A4949" w:rsidRPr="003851A0" w:rsidRDefault="004A4949" w:rsidP="00A725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уроков математики.</w:t>
            </w:r>
            <w:r w:rsidR="00A72511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 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Реши задачу</w:t>
            </w:r>
            <w:r w:rsidR="00A72511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примеры.</w:t>
            </w:r>
          </w:p>
          <w:p w14:paraId="19BBEB42" w14:textId="6FFFA14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 Зайка».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0D48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7CD753F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BBCA7F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8446A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50968C98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9C719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EBEADE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422876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593D13C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B7F40" w14:textId="12154C1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6D33" w14:textId="30152624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7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2B26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04FAC1A1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23D04" w14:textId="2D87452D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A754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3902C69E" w14:textId="77777777" w:rsidR="004A4949" w:rsidRPr="003851A0" w:rsidRDefault="004A4949" w:rsidP="0036522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года?</w:t>
            </w:r>
          </w:p>
          <w:p w14:paraId="3A8A655A" w14:textId="77777777" w:rsidR="004A4949" w:rsidRPr="003851A0" w:rsidRDefault="004A4949" w:rsidP="0036522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весенние месяцы.</w:t>
            </w:r>
          </w:p>
          <w:p w14:paraId="6A5F123F" w14:textId="77777777" w:rsidR="004A4949" w:rsidRPr="003851A0" w:rsidRDefault="004A4949" w:rsidP="0036522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Апрель – это первый месяц весны?</w:t>
            </w:r>
          </w:p>
          <w:p w14:paraId="5C4BF1F2" w14:textId="77777777" w:rsidR="004A4949" w:rsidRPr="003851A0" w:rsidRDefault="004A4949" w:rsidP="0036522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месяц весны самый холодный?</w:t>
            </w:r>
          </w:p>
          <w:p w14:paraId="688DC2CE" w14:textId="77777777" w:rsidR="004A4949" w:rsidRPr="003851A0" w:rsidRDefault="004A4949" w:rsidP="0036522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месяц весны самый тёплый?</w:t>
            </w:r>
          </w:p>
          <w:p w14:paraId="7569E24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«Женские профессии».</w:t>
            </w:r>
          </w:p>
          <w:p w14:paraId="7A1BEA74" w14:textId="77777777" w:rsidR="004A4949" w:rsidRPr="003851A0" w:rsidRDefault="004A4949" w:rsidP="0036522B">
            <w:pPr>
              <w:numPr>
                <w:ilvl w:val="0"/>
                <w:numId w:val="4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делает учительница (врач, портниха)?</w:t>
            </w:r>
          </w:p>
          <w:p w14:paraId="1BFE6ACA" w14:textId="77777777" w:rsidR="004A4949" w:rsidRPr="003851A0" w:rsidRDefault="004A4949" w:rsidP="0036522B">
            <w:pPr>
              <w:numPr>
                <w:ilvl w:val="0"/>
                <w:numId w:val="4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Кто в школе готовит обед?</w:t>
            </w:r>
          </w:p>
          <w:p w14:paraId="0A538A99" w14:textId="77777777" w:rsidR="004A4949" w:rsidRPr="003851A0" w:rsidRDefault="004A4949" w:rsidP="0036522B">
            <w:pPr>
              <w:numPr>
                <w:ilvl w:val="0"/>
                <w:numId w:val="4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Врач делает уколы?</w:t>
            </w:r>
          </w:p>
          <w:p w14:paraId="41F8C06F" w14:textId="77777777" w:rsidR="004A4949" w:rsidRPr="003851A0" w:rsidRDefault="004A4949" w:rsidP="0036522B">
            <w:pPr>
              <w:numPr>
                <w:ilvl w:val="0"/>
                <w:numId w:val="4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Какие ещё женские профессии ты знаешь? </w:t>
            </w:r>
          </w:p>
          <w:p w14:paraId="7EFB4CA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Фразы: </w:t>
            </w:r>
          </w:p>
          <w:p w14:paraId="09B84C7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Воспитательница работает в детском саду и в школе.</w:t>
            </w:r>
          </w:p>
          <w:p w14:paraId="7E5ACBF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Ткачиха работает на фабрике.</w:t>
            </w:r>
          </w:p>
          <w:p w14:paraId="7C4EE4C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Доярка доит коров.</w:t>
            </w:r>
          </w:p>
          <w:p w14:paraId="79AB3C1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- Моя сестрёнка портниха. </w:t>
            </w:r>
          </w:p>
          <w:p w14:paraId="1CB68CC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портниха, врач, учительница, доярка, воспитательница, трактористка, инженер, ткачиха.</w:t>
            </w:r>
          </w:p>
          <w:p w14:paraId="2A3C6F8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Восприятие и выполнение поручений.</w:t>
            </w:r>
          </w:p>
          <w:p w14:paraId="6B8E650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Иди к двери (к окну).</w:t>
            </w:r>
          </w:p>
          <w:p w14:paraId="50C5B99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Отойди от двери (от окна).</w:t>
            </w:r>
          </w:p>
          <w:p w14:paraId="4C6DDB2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Приклей звёздочку к тетради.</w:t>
            </w:r>
          </w:p>
          <w:p w14:paraId="2D7D465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Приколи значок к рубашке.</w:t>
            </w:r>
          </w:p>
          <w:p w14:paraId="39FFD23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Отколи значок.</w:t>
            </w:r>
          </w:p>
          <w:p w14:paraId="26306FA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Возьми хлеб с маслом.</w:t>
            </w:r>
          </w:p>
          <w:p w14:paraId="2B394F0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Возьми хлеб без масла.</w:t>
            </w:r>
          </w:p>
          <w:p w14:paraId="5099EA8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Покажи платье с поясом (без пояса).</w:t>
            </w:r>
          </w:p>
          <w:p w14:paraId="3BC72A3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Принеси коробку с карандашами (без карандашей).</w:t>
            </w:r>
          </w:p>
          <w:p w14:paraId="62AB4C6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Поставь стакан с водой (без воды) на окно (на стол).</w:t>
            </w:r>
          </w:p>
          <w:p w14:paraId="5220125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Фразы: </w:t>
            </w:r>
          </w:p>
          <w:p w14:paraId="336BF868" w14:textId="77777777" w:rsidR="004A4949" w:rsidRPr="003851A0" w:rsidRDefault="004A4949" w:rsidP="0036522B">
            <w:pPr>
              <w:numPr>
                <w:ilvl w:val="0"/>
                <w:numId w:val="5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Тани кофта без воротника.</w:t>
            </w:r>
          </w:p>
          <w:p w14:paraId="50258A18" w14:textId="77777777" w:rsidR="004A4949" w:rsidRPr="003851A0" w:rsidRDefault="004A4949" w:rsidP="0036522B">
            <w:pPr>
              <w:numPr>
                <w:ilvl w:val="0"/>
                <w:numId w:val="5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 Лены фартук с карманом.</w:t>
            </w:r>
          </w:p>
          <w:p w14:paraId="7A21121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7251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Словарь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: масло, с маслом, без масла, пояс, с поясом, без пояса, карандаши, с карандашами, без карандашей, аквариум.</w:t>
            </w:r>
          </w:p>
          <w:p w14:paraId="150B9673" w14:textId="2EA4C3C2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«Подарок маме».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075E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0BA6B97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1626C33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81B971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057FB768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ABBBC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4A50184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BFA10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7897850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65F49" w14:textId="5614CD12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7153" w14:textId="5E1F452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8 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5605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0014F2FB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6BBDE" w14:textId="71448F7A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25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9E382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Материал разговорно-обиходного характера.</w:t>
            </w:r>
          </w:p>
          <w:p w14:paraId="1079A58E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тебя зовут?</w:t>
            </w:r>
          </w:p>
          <w:p w14:paraId="25D0FC53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Сколько тебе лет?</w:t>
            </w:r>
          </w:p>
          <w:p w14:paraId="5D6CB76B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Где ты живёшь?</w:t>
            </w:r>
          </w:p>
          <w:p w14:paraId="2EC577B6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меня зовут?</w:t>
            </w:r>
          </w:p>
          <w:p w14:paraId="688E53E9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зовут твою учительницу?</w:t>
            </w:r>
          </w:p>
          <w:p w14:paraId="373606D5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зовут воспитателей?</w:t>
            </w:r>
          </w:p>
          <w:p w14:paraId="2EB0F684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каком классе ты учишься?</w:t>
            </w:r>
          </w:p>
          <w:p w14:paraId="55EDF753" w14:textId="77777777" w:rsidR="004A4949" w:rsidRPr="001367E0" w:rsidRDefault="004A4949" w:rsidP="0036522B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Тебе нравится учиться?</w:t>
            </w:r>
          </w:p>
          <w:p w14:paraId="25EB849E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Материал уроков развития речи.</w:t>
            </w:r>
          </w:p>
          <w:p w14:paraId="574B6BA7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Тема: «День рождения мамы».</w:t>
            </w:r>
          </w:p>
          <w:p w14:paraId="036DBFBC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Рассмотри картинку и ответь на вопросы.</w:t>
            </w:r>
          </w:p>
          <w:p w14:paraId="24614F83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 Какой подарок принесла маме Лена?</w:t>
            </w:r>
          </w:p>
          <w:p w14:paraId="4434219E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 Какой подарок принёс маме Андрейка?</w:t>
            </w:r>
          </w:p>
          <w:p w14:paraId="1EFA79C0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 Что подарил папа?</w:t>
            </w:r>
          </w:p>
          <w:p w14:paraId="0A1D7BF1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 Когда день рождения у твоей мамы?</w:t>
            </w:r>
          </w:p>
          <w:p w14:paraId="28288114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 Что ты подарил своей маме?</w:t>
            </w:r>
          </w:p>
          <w:p w14:paraId="743907D6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Словарь: подарок, поздравляет, день рождения, салфетка.</w:t>
            </w:r>
          </w:p>
          <w:p w14:paraId="31E1F476" w14:textId="3E136CBB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Текст: «Маленькая хозяйка».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239F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73C705F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353C758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766B4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38FE6074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C71E1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ED9BA3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1CA68E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446C314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B458A" w14:textId="770C06A6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8352" w14:textId="379268A6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9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9F81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7E858224" w14:textId="77777777" w:rsidTr="001F1C98"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78993" w14:textId="58392DFB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C5F6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17B4AE4A" w14:textId="77777777" w:rsidR="004A4949" w:rsidRPr="003851A0" w:rsidRDefault="004A4949" w:rsidP="0036522B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каникулы будут скоро?</w:t>
            </w:r>
          </w:p>
          <w:p w14:paraId="098F0562" w14:textId="77777777" w:rsidR="004A4949" w:rsidRPr="003851A0" w:rsidRDefault="004A4949" w:rsidP="0036522B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ещё каникулы бывают?</w:t>
            </w:r>
          </w:p>
          <w:p w14:paraId="4ECE326E" w14:textId="77777777" w:rsidR="004A4949" w:rsidRPr="003851A0" w:rsidRDefault="004A4949" w:rsidP="0036522B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Сколько дней будут каникулы?</w:t>
            </w:r>
          </w:p>
          <w:p w14:paraId="577177C8" w14:textId="77777777" w:rsidR="004A4949" w:rsidRPr="003851A0" w:rsidRDefault="004A4949" w:rsidP="0036522B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 кем ты поедешь домой?</w:t>
            </w:r>
          </w:p>
          <w:p w14:paraId="0CD0FB8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Материал уроков математики. </w:t>
            </w:r>
          </w:p>
          <w:p w14:paraId="52E1DACD" w14:textId="0AA9262A" w:rsidR="004A4949" w:rsidRPr="004A4949" w:rsidRDefault="004A4949" w:rsidP="0036522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4949">
              <w:rPr>
                <w:rFonts w:ascii="Times New Roman" w:eastAsia="Times New Roman" w:hAnsi="Times New Roman" w:cs="Times New Roman"/>
                <w:lang w:eastAsia="ar-SA"/>
              </w:rPr>
              <w:t>Возьми циферблат.  - Поставь .. часов .. минут,   без .. минут …</w:t>
            </w:r>
          </w:p>
          <w:p w14:paraId="3D93C2BD" w14:textId="77777777" w:rsidR="004A4949" w:rsidRPr="003851A0" w:rsidRDefault="004A4949" w:rsidP="0036522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Скажи, который час.</w:t>
            </w:r>
          </w:p>
          <w:p w14:paraId="68A2B0E9" w14:textId="77777777" w:rsidR="004A4949" w:rsidRPr="003851A0" w:rsidRDefault="004A4949" w:rsidP="0036522B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Покажи минутную стрелку (часовую).</w:t>
            </w:r>
          </w:p>
          <w:p w14:paraId="57B5B4C7" w14:textId="2C31462D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«Хороший товарищ».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A52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7E9BB1F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360681D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AF980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1568219B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DE01B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DF48B1F" w14:textId="77777777" w:rsidR="004A4949" w:rsidRPr="001F1C98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14:paraId="4989DC3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70E5111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E1858" w14:textId="236809B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8B239" w14:textId="4D3B12C0" w:rsidR="004A4949" w:rsidRPr="003851A0" w:rsidRDefault="004A4949" w:rsidP="004A4949">
            <w:pPr>
              <w:suppressAutoHyphens/>
              <w:snapToGri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10 неделя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0EC6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72D0413" w14:textId="1BC49373" w:rsidR="007A1553" w:rsidRPr="003851A0" w:rsidRDefault="007A1553" w:rsidP="0022275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3851A0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</w:t>
      </w:r>
      <w:r w:rsidRPr="003851A0">
        <w:rPr>
          <w:rFonts w:ascii="Times New Roman" w:eastAsia="Times New Roman" w:hAnsi="Times New Roman" w:cs="Times New Roman"/>
          <w:b/>
          <w:lang w:val="en-US" w:eastAsia="ar-SA"/>
        </w:rPr>
        <w:t>IV</w:t>
      </w:r>
      <w:r w:rsidRPr="003851A0">
        <w:rPr>
          <w:rFonts w:ascii="Times New Roman" w:eastAsia="Times New Roman" w:hAnsi="Times New Roman" w:cs="Times New Roman"/>
          <w:b/>
          <w:lang w:eastAsia="ar-SA"/>
        </w:rPr>
        <w:t xml:space="preserve"> – четверть.</w:t>
      </w:r>
    </w:p>
    <w:tbl>
      <w:tblPr>
        <w:tblW w:w="15708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714"/>
        <w:gridCol w:w="7907"/>
        <w:gridCol w:w="3827"/>
        <w:gridCol w:w="709"/>
        <w:gridCol w:w="1276"/>
        <w:gridCol w:w="1275"/>
      </w:tblGrid>
      <w:tr w:rsidR="004A4949" w:rsidRPr="003851A0" w14:paraId="3FFBE7B1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092D6" w14:textId="0766D0A6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D882B" w14:textId="263EBCBE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</w:t>
            </w: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2D8DA813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времена года?</w:t>
            </w:r>
          </w:p>
          <w:p w14:paraId="2E759B33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 будет после весны?</w:t>
            </w:r>
          </w:p>
          <w:p w14:paraId="70CFB324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Какое время года тебе нравится?</w:t>
            </w:r>
          </w:p>
          <w:p w14:paraId="6B184E15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первый (последний) весенний  месяц.</w:t>
            </w:r>
          </w:p>
          <w:p w14:paraId="1E786BF3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Какая погода бывает весной?</w:t>
            </w:r>
          </w:p>
          <w:p w14:paraId="0CD2078C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птицы прилетают к нам весной?</w:t>
            </w:r>
          </w:p>
          <w:p w14:paraId="70783729" w14:textId="77777777" w:rsidR="004A4949" w:rsidRPr="003851A0" w:rsidRDefault="004A4949" w:rsidP="004A4949">
            <w:p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Назови перелётных птиц.</w:t>
            </w:r>
          </w:p>
          <w:p w14:paraId="4EE90DAA" w14:textId="0E13A3B8" w:rsidR="004A4949" w:rsidRPr="003851A0" w:rsidRDefault="004A4949" w:rsidP="001F1C98">
            <w:pPr>
              <w:tabs>
                <w:tab w:val="left" w:pos="720"/>
              </w:tabs>
              <w:suppressAutoHyphens/>
              <w:spacing w:after="0" w:line="240" w:lineRule="auto"/>
              <w:ind w:left="720" w:right="-104" w:hanging="36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месяц пропущенный: апрель, …., июнь, июль, …, сентябрь, …, нояб</w:t>
            </w:r>
            <w:r w:rsidR="001F1C98">
              <w:rPr>
                <w:rFonts w:ascii="Times New Roman" w:eastAsia="Times New Roman" w:hAnsi="Times New Roman" w:cs="Times New Roman"/>
                <w:lang w:eastAsia="ar-SA"/>
              </w:rPr>
              <w:t>рь</w:t>
            </w: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5DBE10A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времена года, время года, весенние месяцы.</w:t>
            </w:r>
          </w:p>
          <w:p w14:paraId="655ABC1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lastRenderedPageBreak/>
              <w:t>Тема: «О весенних каникулах».</w:t>
            </w:r>
          </w:p>
          <w:p w14:paraId="64EEED89" w14:textId="77777777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были весенние каникулы?</w:t>
            </w:r>
          </w:p>
          <w:p w14:paraId="3D1B9489" w14:textId="77777777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Куда ты ездил(а)?</w:t>
            </w:r>
          </w:p>
          <w:p w14:paraId="661E1798" w14:textId="77777777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делал(а) в весенние каникулы?</w:t>
            </w:r>
          </w:p>
          <w:p w14:paraId="2B7C1B87" w14:textId="77777777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Какие книги ты прочитал(а)?</w:t>
            </w:r>
          </w:p>
          <w:p w14:paraId="5338E6CE" w14:textId="77777777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 ты провёл(ела) кан6икулы?</w:t>
            </w:r>
          </w:p>
          <w:p w14:paraId="63F69CB4" w14:textId="049FC231" w:rsidR="004A4949" w:rsidRPr="003851A0" w:rsidRDefault="004A4949" w:rsidP="0036522B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ты приехал(а) в школу?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2B79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Восприятие вопросов слухо-зрительно и на слух.</w:t>
            </w:r>
          </w:p>
          <w:p w14:paraId="56D94AB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913E67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7CF52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43D5295D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A0B2F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26FEBA4C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3DC629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06E6A11A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7B891" w14:textId="1661E9C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ADC51" w14:textId="5CE9707C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1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2FB9F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564555C2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9B7B" w14:textId="749BADED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76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разговорно-обиходного характера.</w:t>
            </w:r>
          </w:p>
          <w:p w14:paraId="5F069AD0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делал(а) утром?</w:t>
            </w:r>
          </w:p>
          <w:p w14:paraId="1B6E10F4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Ты делал(а) зарядку?</w:t>
            </w:r>
          </w:p>
          <w:p w14:paraId="688D2FFD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ел(а) на завтрак?</w:t>
            </w:r>
          </w:p>
          <w:p w14:paraId="0B76E477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 кем ты ходил(а) гулять?</w:t>
            </w:r>
          </w:p>
          <w:p w14:paraId="6B275DC1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 какую игру ты играл(а)?</w:t>
            </w:r>
          </w:p>
          <w:p w14:paraId="60449B9D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Что ты делал(а) вечером?</w:t>
            </w:r>
          </w:p>
          <w:p w14:paraId="4312C275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Какую книгу ты читал(а)?</w:t>
            </w:r>
          </w:p>
          <w:p w14:paraId="41BAD5F9" w14:textId="77777777" w:rsidR="004A4949" w:rsidRPr="003851A0" w:rsidRDefault="004A4949" w:rsidP="0036522B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ты лёг (легла) спать?</w:t>
            </w:r>
          </w:p>
          <w:p w14:paraId="37AF98A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зарядка, зарядку, гулять, гуляет, спать.</w:t>
            </w:r>
          </w:p>
          <w:p w14:paraId="3F29A81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Тема: «Правила гигиены».</w:t>
            </w:r>
          </w:p>
          <w:p w14:paraId="3C22182D" w14:textId="77777777" w:rsidR="004A4949" w:rsidRPr="003851A0" w:rsidRDefault="004A4949" w:rsidP="0036522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Чем чистят зубы?</w:t>
            </w:r>
          </w:p>
          <w:p w14:paraId="03065B6E" w14:textId="77777777" w:rsidR="004A4949" w:rsidRPr="003851A0" w:rsidRDefault="004A4949" w:rsidP="0036522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Какой пастой чистишь ты?</w:t>
            </w:r>
          </w:p>
          <w:p w14:paraId="25EE3FB6" w14:textId="77777777" w:rsidR="004A4949" w:rsidRPr="003851A0" w:rsidRDefault="004A4949" w:rsidP="0036522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нужно умываться?</w:t>
            </w:r>
          </w:p>
          <w:p w14:paraId="400EFE2A" w14:textId="77777777" w:rsidR="004A4949" w:rsidRPr="003851A0" w:rsidRDefault="004A4949" w:rsidP="0036522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Когда нужно чистить зубы?</w:t>
            </w:r>
          </w:p>
          <w:p w14:paraId="1A3961F5" w14:textId="77777777" w:rsidR="004A4949" w:rsidRPr="003851A0" w:rsidRDefault="004A4949" w:rsidP="0036522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Коля не вымыл руки перед едой. Правильно он сделал?</w:t>
            </w:r>
          </w:p>
          <w:p w14:paraId="266FBF89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Фразы:</w:t>
            </w:r>
          </w:p>
          <w:p w14:paraId="2813A1D8" w14:textId="77777777" w:rsidR="004A4949" w:rsidRPr="001367E0" w:rsidRDefault="004A4949" w:rsidP="0036522B">
            <w:pPr>
              <w:numPr>
                <w:ilvl w:val="0"/>
                <w:numId w:val="6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Перед едой надо мыть руки.</w:t>
            </w:r>
          </w:p>
          <w:p w14:paraId="1434A25B" w14:textId="77777777" w:rsidR="004A4949" w:rsidRPr="001367E0" w:rsidRDefault="004A4949" w:rsidP="0036522B">
            <w:pPr>
              <w:numPr>
                <w:ilvl w:val="0"/>
                <w:numId w:val="6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Утром и вечером нужно чистить зубы.</w:t>
            </w:r>
          </w:p>
          <w:p w14:paraId="42452A17" w14:textId="77777777" w:rsidR="004A4949" w:rsidRPr="001367E0" w:rsidRDefault="004A4949" w:rsidP="0036522B">
            <w:pPr>
              <w:numPr>
                <w:ilvl w:val="0"/>
                <w:numId w:val="6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Умываться надо утром и вечером.</w:t>
            </w:r>
          </w:p>
          <w:p w14:paraId="4A8C3AD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Материал уроков математики.</w:t>
            </w:r>
          </w:p>
          <w:p w14:paraId="00BA44EB" w14:textId="77777777" w:rsidR="004A4949" w:rsidRPr="003851A0" w:rsidRDefault="004A4949" w:rsidP="0036522B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Реши задачу.</w:t>
            </w:r>
          </w:p>
          <w:p w14:paraId="04F293B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нашла .. грибов. Это на .. гриба меньше, чем У Кати. Сколько грибов она нашла?</w:t>
            </w:r>
          </w:p>
          <w:p w14:paraId="69186FC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- Я взяла 9 флажков. У меня на .. флажка больше, чем у тебя. Сколько у тебя флажков? Возьми .. флажков.</w:t>
            </w:r>
          </w:p>
          <w:p w14:paraId="6984E40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2. Реши примеры: 52-8; 27+14; 86-14;</w:t>
            </w:r>
          </w:p>
          <w:p w14:paraId="2A2D3DC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3. Скажи, сколько сторон у треугольника (прямоугольника, квадрата).</w:t>
            </w:r>
          </w:p>
          <w:p w14:paraId="24A8F070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 xml:space="preserve">    4. Напиши уравнение:</w:t>
            </w:r>
          </w:p>
          <w:p w14:paraId="6A4CF32A" w14:textId="7E55EB92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Уменьшаемое .. , вычитаемое неизвестно, разность … Найди вычитаемое.</w:t>
            </w:r>
          </w:p>
          <w:p w14:paraId="251983ED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Словарь: треугольник, прямоугольник, квадрат, сторона, стороны.</w:t>
            </w:r>
          </w:p>
          <w:p w14:paraId="63AD908D" w14:textId="5CDF51E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Текст: «Скворечник».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D07B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1360AB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514647C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03C7EB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7BD577F5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767F78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7A8FC3E4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5AF77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148F6D62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FB40" w14:textId="45518BEC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ABE5C" w14:textId="11778760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2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5AFC8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20B98206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A79EB" w14:textId="3E8C2CFF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29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7494F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Материал разговорно-обиходного характера.</w:t>
            </w:r>
          </w:p>
          <w:p w14:paraId="3CF43BD5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тебя зовут?</w:t>
            </w:r>
          </w:p>
          <w:p w14:paraId="00A835F2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зовут твою маму (папу)?</w:t>
            </w:r>
          </w:p>
          <w:p w14:paraId="502A370A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Где ты живёшь?</w:t>
            </w:r>
          </w:p>
          <w:p w14:paraId="7E8E6853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Где ты учишься?</w:t>
            </w:r>
          </w:p>
          <w:p w14:paraId="384540D3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каком классе ты учишься?</w:t>
            </w:r>
          </w:p>
          <w:p w14:paraId="53D49E1E" w14:textId="77777777" w:rsidR="004A4949" w:rsidRPr="001367E0" w:rsidRDefault="004A4949" w:rsidP="0036522B">
            <w:pPr>
              <w:numPr>
                <w:ilvl w:val="0"/>
                <w:numId w:val="6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Сколько в классе учеников?</w:t>
            </w:r>
          </w:p>
          <w:p w14:paraId="2F3ED44B" w14:textId="6CB93A2F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Тема: «В продовольственном магазине».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Текст: «Магазин».</w:t>
            </w:r>
          </w:p>
          <w:p w14:paraId="1862FEB1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Где покупают продукты?</w:t>
            </w:r>
          </w:p>
          <w:p w14:paraId="28D17DAE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 можно купить в продовольственном магазине?</w:t>
            </w:r>
          </w:p>
          <w:p w14:paraId="07CF4A97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 продают в булочной?</w:t>
            </w:r>
          </w:p>
          <w:p w14:paraId="366D362F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Кто продаёт товар в магазине?</w:t>
            </w:r>
          </w:p>
          <w:p w14:paraId="16C46CD0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Кто выбивает чек?</w:t>
            </w:r>
          </w:p>
          <w:p w14:paraId="088F22D6" w14:textId="77777777" w:rsidR="004A4949" w:rsidRPr="001367E0" w:rsidRDefault="004A4949" w:rsidP="0036522B">
            <w:pPr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 лежит на витрине?</w:t>
            </w:r>
          </w:p>
          <w:p w14:paraId="763812DA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Фразы:</w:t>
            </w:r>
          </w:p>
          <w:p w14:paraId="60382E5A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Вова дал кассиру деньги, кассир выбил чек.</w:t>
            </w:r>
          </w:p>
          <w:p w14:paraId="665727F5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Мальчик дал продавцу чек и получил молоко.</w:t>
            </w:r>
          </w:p>
          <w:p w14:paraId="38A4C61C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На прилавке стоят весы.</w:t>
            </w:r>
          </w:p>
          <w:p w14:paraId="2450ED6D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На витрине лежат разные конфеты.</w:t>
            </w:r>
          </w:p>
          <w:p w14:paraId="52B41C9D" w14:textId="18FA030E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Словарь: продавец, витрина, касса, кассир, покупатель, выбивает чек, булочная.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470F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74FE7A6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61AA0CD1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BA9AA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38CB9B49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6111635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088DF587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91102B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62BA909E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AF895" w14:textId="6471AB68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F3749" w14:textId="635AF801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3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A61D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49EA8E78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76847" w14:textId="7DD89304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6E792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Материал разговорно-обиходного характера.</w:t>
            </w:r>
          </w:p>
          <w:p w14:paraId="302ECD84" w14:textId="77777777" w:rsidR="004A4949" w:rsidRPr="001367E0" w:rsidRDefault="004A4949" w:rsidP="0036522B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Какое время года?</w:t>
            </w:r>
          </w:p>
          <w:p w14:paraId="0E8F1600" w14:textId="77777777" w:rsidR="004A4949" w:rsidRPr="001367E0" w:rsidRDefault="004A4949" w:rsidP="0036522B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Назови весенние месяцы.</w:t>
            </w:r>
          </w:p>
          <w:p w14:paraId="224BB7B2" w14:textId="77777777" w:rsidR="004A4949" w:rsidRPr="001367E0" w:rsidRDefault="004A4949" w:rsidP="0036522B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Какие птицы прилетают весной?</w:t>
            </w:r>
          </w:p>
          <w:p w14:paraId="4DD2FC42" w14:textId="77777777" w:rsidR="004A4949" w:rsidRPr="001367E0" w:rsidRDefault="004A4949" w:rsidP="0036522B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 происходит с деревьями весной?</w:t>
            </w:r>
          </w:p>
          <w:p w14:paraId="6763892F" w14:textId="5BA026C4" w:rsidR="001F1C98" w:rsidRPr="001367E0" w:rsidRDefault="004A4949" w:rsidP="001F1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Тема: «День Победы».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 xml:space="preserve">  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="001F1C98" w:rsidRPr="001367E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 xml:space="preserve"> Текст: «День Победы».</w:t>
            </w:r>
          </w:p>
          <w:p w14:paraId="359B03D0" w14:textId="77777777" w:rsidR="004A4949" w:rsidRPr="001367E0" w:rsidRDefault="004A4949" w:rsidP="0036522B">
            <w:pPr>
              <w:numPr>
                <w:ilvl w:val="0"/>
                <w:numId w:val="6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Какой праздник будет 9 Мая?</w:t>
            </w:r>
          </w:p>
          <w:p w14:paraId="16EE1CEE" w14:textId="77777777" w:rsidR="004A4949" w:rsidRPr="001367E0" w:rsidRDefault="004A4949" w:rsidP="0036522B">
            <w:pPr>
              <w:numPr>
                <w:ilvl w:val="0"/>
                <w:numId w:val="6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Кого поздравляют с Днём Победы?</w:t>
            </w:r>
          </w:p>
          <w:p w14:paraId="47D88C2F" w14:textId="77777777" w:rsidR="004A4949" w:rsidRPr="001367E0" w:rsidRDefault="004A4949" w:rsidP="0036522B">
            <w:pPr>
              <w:numPr>
                <w:ilvl w:val="0"/>
                <w:numId w:val="6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1941 году началась война с фашистами.</w:t>
            </w:r>
          </w:p>
          <w:p w14:paraId="5986C9FA" w14:textId="77777777" w:rsidR="004A4949" w:rsidRPr="001367E0" w:rsidRDefault="004A4949" w:rsidP="0036522B">
            <w:pPr>
              <w:numPr>
                <w:ilvl w:val="0"/>
                <w:numId w:val="6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1945 году война закончилась.</w:t>
            </w:r>
          </w:p>
          <w:p w14:paraId="22FF7309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Фразы:</w:t>
            </w:r>
          </w:p>
          <w:p w14:paraId="3CECD35F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Советская армия победила.</w:t>
            </w:r>
          </w:p>
          <w:p w14:paraId="6475B8B4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- 9 Мая – праздник День Победы.</w:t>
            </w:r>
          </w:p>
          <w:p w14:paraId="133BBF63" w14:textId="77777777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- 9 Мая в больших городах бывает салют.</w:t>
            </w:r>
          </w:p>
          <w:p w14:paraId="5B786613" w14:textId="1BE3DEAE" w:rsidR="004A4949" w:rsidRPr="001367E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7E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Словарь: война, День Победы, началась, победители, закончилась.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171E2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вопросов слухо-зрительно и на слух.</w:t>
            </w:r>
          </w:p>
          <w:p w14:paraId="489AB14F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Ответы на вопросы.</w:t>
            </w:r>
          </w:p>
          <w:p w14:paraId="7191051A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7DBBBE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Восприятие и воспроизведение слов/фраз.</w:t>
            </w:r>
          </w:p>
          <w:p w14:paraId="69984741" w14:textId="77777777" w:rsidR="004A4949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F283A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Развитие логического мышления.</w:t>
            </w:r>
          </w:p>
          <w:p w14:paraId="1FB13486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38BB83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Проставление ударения в словах.</w:t>
            </w:r>
          </w:p>
          <w:p w14:paraId="34F0D187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2EDBB" w14:textId="77C9AA5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6CF90" w14:textId="5396124B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4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9CBC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610DF979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E8C81" w14:textId="5198FEA5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053C" w14:textId="6DA4DC75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Обследование слуха речью. Проверка уровня восприятия речи.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29681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4A630" w14:textId="0E98CB96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83251" w14:textId="456FE47B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5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0DB7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6E98CC1A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C0EAB" w14:textId="154AFCAC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B9C8C" w14:textId="5F1555CE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Восприятие контрольных слов и фраз.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8C50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0B0A8" w14:textId="16C6F643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5DD77" w14:textId="70FC84D5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6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E2686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53A1B239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9721D" w14:textId="47387297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BC55C" w14:textId="258C3254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Контрольный текст «Берёзовая роща».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39F4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F3630" w14:textId="69E227BA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E7C51" w14:textId="18F66B91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7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2810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129E6295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4A133" w14:textId="5F99DE3B" w:rsidR="004A4949" w:rsidRPr="00D031DE" w:rsidRDefault="00D031DE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8DEE4" w14:textId="3AA51D36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Обследование звукопроизношения, норм орфоэпии.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BC7F7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213A" w14:textId="241AFE09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E8762" w14:textId="5C24E1BD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lang w:eastAsia="ar-SA"/>
              </w:rPr>
              <w:t>8 неделя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A839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A4949" w:rsidRPr="003851A0" w14:paraId="13435040" w14:textId="77777777" w:rsidTr="001F1C9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254B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0150" w14:textId="4D734EFA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45E89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B8D01" w14:textId="58651FBD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51A0">
              <w:rPr>
                <w:rFonts w:ascii="Times New Roman" w:eastAsia="Times New Roman" w:hAnsi="Times New Roman" w:cs="Times New Roman"/>
                <w:lang w:eastAsia="ar-SA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D3408" w14:textId="77777777" w:rsidR="004A4949" w:rsidRPr="003851A0" w:rsidRDefault="004A4949" w:rsidP="004A49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FA7C" w14:textId="77777777" w:rsidR="004A4949" w:rsidRPr="003851A0" w:rsidRDefault="004A4949" w:rsidP="004A49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0138E479" w14:textId="77777777" w:rsidR="003851A0" w:rsidRDefault="003851A0" w:rsidP="001367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51A0" w:rsidSect="004A4949">
      <w:footerReference w:type="default" r:id="rId9"/>
      <w:pgSz w:w="16840" w:h="11910" w:orient="landscape"/>
      <w:pgMar w:top="567" w:right="1123" w:bottom="1418" w:left="709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E15F7" w14:textId="77777777" w:rsidR="000D08E6" w:rsidRDefault="000D08E6" w:rsidP="004A4949">
      <w:pPr>
        <w:spacing w:after="0" w:line="240" w:lineRule="auto"/>
      </w:pPr>
      <w:r>
        <w:separator/>
      </w:r>
    </w:p>
  </w:endnote>
  <w:endnote w:type="continuationSeparator" w:id="0">
    <w:p w14:paraId="6BBB5588" w14:textId="77777777" w:rsidR="000D08E6" w:rsidRDefault="000D08E6" w:rsidP="004A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826056"/>
      <w:docPartObj>
        <w:docPartGallery w:val="Page Numbers (Bottom of Page)"/>
        <w:docPartUnique/>
      </w:docPartObj>
    </w:sdtPr>
    <w:sdtEndPr/>
    <w:sdtContent>
      <w:p w14:paraId="4C32880E" w14:textId="3FD8DC34" w:rsidR="004A4949" w:rsidRDefault="004A494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40B430" w14:textId="77777777" w:rsidR="004A4949" w:rsidRDefault="004A494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F1DFD" w14:textId="77777777" w:rsidR="000D08E6" w:rsidRDefault="000D08E6" w:rsidP="004A4949">
      <w:pPr>
        <w:spacing w:after="0" w:line="240" w:lineRule="auto"/>
      </w:pPr>
      <w:r>
        <w:separator/>
      </w:r>
    </w:p>
  </w:footnote>
  <w:footnote w:type="continuationSeparator" w:id="0">
    <w:p w14:paraId="5805F415" w14:textId="77777777" w:rsidR="000D08E6" w:rsidRDefault="000D08E6" w:rsidP="004A4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4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6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7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8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9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0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1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2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4" w15:restartNumberingAfterBreak="0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5" w15:restartNumberingAfterBreak="0">
    <w:nsid w:val="00000042"/>
    <w:multiLevelType w:val="single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6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7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8" w15:restartNumberingAfterBreak="0">
    <w:nsid w:val="00000045"/>
    <w:multiLevelType w:val="single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9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0" w15:restartNumberingAfterBreak="0">
    <w:nsid w:val="00000047"/>
    <w:multiLevelType w:val="single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0E5386"/>
    <w:multiLevelType w:val="hybridMultilevel"/>
    <w:tmpl w:val="2C02B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07114F"/>
    <w:multiLevelType w:val="hybridMultilevel"/>
    <w:tmpl w:val="63869D0E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4" w15:restartNumberingAfterBreak="0">
    <w:nsid w:val="7F9F5D0E"/>
    <w:multiLevelType w:val="hybridMultilevel"/>
    <w:tmpl w:val="D08656E4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72"/>
  </w:num>
  <w:num w:numId="3">
    <w:abstractNumId w:val="73"/>
  </w:num>
  <w:num w:numId="4">
    <w:abstractNumId w:val="7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20"/>
  </w:num>
  <w:num w:numId="26">
    <w:abstractNumId w:val="21"/>
  </w:num>
  <w:num w:numId="27">
    <w:abstractNumId w:val="22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0"/>
  </w:num>
  <w:num w:numId="35">
    <w:abstractNumId w:val="31"/>
  </w:num>
  <w:num w:numId="36">
    <w:abstractNumId w:val="32"/>
  </w:num>
  <w:num w:numId="37">
    <w:abstractNumId w:val="33"/>
  </w:num>
  <w:num w:numId="38">
    <w:abstractNumId w:val="34"/>
  </w:num>
  <w:num w:numId="39">
    <w:abstractNumId w:val="35"/>
  </w:num>
  <w:num w:numId="40">
    <w:abstractNumId w:val="36"/>
  </w:num>
  <w:num w:numId="41">
    <w:abstractNumId w:val="37"/>
  </w:num>
  <w:num w:numId="42">
    <w:abstractNumId w:val="38"/>
  </w:num>
  <w:num w:numId="43">
    <w:abstractNumId w:val="39"/>
  </w:num>
  <w:num w:numId="44">
    <w:abstractNumId w:val="40"/>
  </w:num>
  <w:num w:numId="45">
    <w:abstractNumId w:val="41"/>
  </w:num>
  <w:num w:numId="46">
    <w:abstractNumId w:val="42"/>
  </w:num>
  <w:num w:numId="47">
    <w:abstractNumId w:val="43"/>
  </w:num>
  <w:num w:numId="48">
    <w:abstractNumId w:val="44"/>
  </w:num>
  <w:num w:numId="49">
    <w:abstractNumId w:val="46"/>
  </w:num>
  <w:num w:numId="50">
    <w:abstractNumId w:val="47"/>
  </w:num>
  <w:num w:numId="51">
    <w:abstractNumId w:val="48"/>
  </w:num>
  <w:num w:numId="52">
    <w:abstractNumId w:val="49"/>
  </w:num>
  <w:num w:numId="53">
    <w:abstractNumId w:val="51"/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  <w:num w:numId="59">
    <w:abstractNumId w:val="57"/>
  </w:num>
  <w:num w:numId="60">
    <w:abstractNumId w:val="58"/>
  </w:num>
  <w:num w:numId="61">
    <w:abstractNumId w:val="60"/>
  </w:num>
  <w:num w:numId="62">
    <w:abstractNumId w:val="61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33AAD"/>
    <w:rsid w:val="0006183F"/>
    <w:rsid w:val="000D08E6"/>
    <w:rsid w:val="001108E4"/>
    <w:rsid w:val="001367E0"/>
    <w:rsid w:val="00191A60"/>
    <w:rsid w:val="001A5497"/>
    <w:rsid w:val="001B221B"/>
    <w:rsid w:val="001D6936"/>
    <w:rsid w:val="001F084D"/>
    <w:rsid w:val="001F1C98"/>
    <w:rsid w:val="00222758"/>
    <w:rsid w:val="002A0ED9"/>
    <w:rsid w:val="002C2D19"/>
    <w:rsid w:val="003500B0"/>
    <w:rsid w:val="00357EEB"/>
    <w:rsid w:val="0036522B"/>
    <w:rsid w:val="003851A0"/>
    <w:rsid w:val="003860C7"/>
    <w:rsid w:val="003A6217"/>
    <w:rsid w:val="003B4F54"/>
    <w:rsid w:val="003D2475"/>
    <w:rsid w:val="00437066"/>
    <w:rsid w:val="00482EC3"/>
    <w:rsid w:val="004A4949"/>
    <w:rsid w:val="00502ACB"/>
    <w:rsid w:val="0054724B"/>
    <w:rsid w:val="00573C1A"/>
    <w:rsid w:val="005E7C91"/>
    <w:rsid w:val="006D78D9"/>
    <w:rsid w:val="00702548"/>
    <w:rsid w:val="00706297"/>
    <w:rsid w:val="00767C14"/>
    <w:rsid w:val="00793A1A"/>
    <w:rsid w:val="007A1553"/>
    <w:rsid w:val="007B45B8"/>
    <w:rsid w:val="007F54DC"/>
    <w:rsid w:val="00812C73"/>
    <w:rsid w:val="00847230"/>
    <w:rsid w:val="0087405F"/>
    <w:rsid w:val="008E3702"/>
    <w:rsid w:val="00905077"/>
    <w:rsid w:val="00944B93"/>
    <w:rsid w:val="0096178B"/>
    <w:rsid w:val="00987761"/>
    <w:rsid w:val="009E7DAC"/>
    <w:rsid w:val="00A72511"/>
    <w:rsid w:val="00A75A3B"/>
    <w:rsid w:val="00A86BCA"/>
    <w:rsid w:val="00B073F0"/>
    <w:rsid w:val="00B1415A"/>
    <w:rsid w:val="00B3414D"/>
    <w:rsid w:val="00B42312"/>
    <w:rsid w:val="00B440D7"/>
    <w:rsid w:val="00B8618D"/>
    <w:rsid w:val="00C73468"/>
    <w:rsid w:val="00C96BCE"/>
    <w:rsid w:val="00D031DE"/>
    <w:rsid w:val="00D3588A"/>
    <w:rsid w:val="00D56A20"/>
    <w:rsid w:val="00D71BF0"/>
    <w:rsid w:val="00DA2599"/>
    <w:rsid w:val="00DF29DD"/>
    <w:rsid w:val="00E46DE7"/>
    <w:rsid w:val="00EB3FDA"/>
    <w:rsid w:val="00ED3289"/>
    <w:rsid w:val="00F22AE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25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A1553"/>
  </w:style>
  <w:style w:type="character" w:customStyle="1" w:styleId="12">
    <w:name w:val="Основной шрифт абзаца1"/>
    <w:rsid w:val="007A1553"/>
  </w:style>
  <w:style w:type="character" w:styleId="a7">
    <w:name w:val="Strong"/>
    <w:qFormat/>
    <w:rsid w:val="007A1553"/>
    <w:rPr>
      <w:b/>
      <w:bCs/>
    </w:rPr>
  </w:style>
  <w:style w:type="character" w:styleId="a8">
    <w:name w:val="Hyperlink"/>
    <w:rsid w:val="007A1553"/>
    <w:rPr>
      <w:color w:val="000080"/>
      <w:u w:val="single"/>
    </w:rPr>
  </w:style>
  <w:style w:type="paragraph" w:styleId="a9">
    <w:name w:val="Title"/>
    <w:basedOn w:val="a"/>
    <w:next w:val="a4"/>
    <w:link w:val="aa"/>
    <w:rsid w:val="007A155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a">
    <w:name w:val="Заголовок Знак"/>
    <w:basedOn w:val="a0"/>
    <w:link w:val="a9"/>
    <w:rsid w:val="007A1553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List"/>
    <w:basedOn w:val="a4"/>
    <w:rsid w:val="007A1553"/>
    <w:pPr>
      <w:widowControl/>
      <w:suppressAutoHyphens/>
      <w:autoSpaceDE/>
      <w:autoSpaceDN/>
      <w:spacing w:after="120"/>
      <w:ind w:left="0"/>
    </w:pPr>
    <w:rPr>
      <w:rFonts w:cs="Mangal"/>
      <w:lang w:eastAsia="ar-SA"/>
    </w:rPr>
  </w:style>
  <w:style w:type="paragraph" w:customStyle="1" w:styleId="13">
    <w:name w:val="Название1"/>
    <w:basedOn w:val="a"/>
    <w:rsid w:val="007A155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7A155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c">
    <w:name w:val="Содержимое таблицы"/>
    <w:basedOn w:val="a"/>
    <w:rsid w:val="007A155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Заголовок таблицы"/>
    <w:basedOn w:val="ac"/>
    <w:rsid w:val="007A1553"/>
    <w:pPr>
      <w:jc w:val="center"/>
    </w:pPr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A1553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7A155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af0">
    <w:name w:val="header"/>
    <w:basedOn w:val="a"/>
    <w:link w:val="af1"/>
    <w:uiPriority w:val="99"/>
    <w:unhideWhenUsed/>
    <w:rsid w:val="007A155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7A15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7A155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7A15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Обычный (веб)"/>
    <w:basedOn w:val="a"/>
    <w:uiPriority w:val="99"/>
    <w:unhideWhenUsed/>
    <w:rsid w:val="007A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504B1-63B8-4561-BF06-5D94669A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21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2025-05-28T10:14:00Z</dcterms:created>
  <dcterms:modified xsi:type="dcterms:W3CDTF">2025-09-19T06:58:00Z</dcterms:modified>
</cp:coreProperties>
</file>